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338085E5" w14:textId="77777777" w:rsidTr="00E01953">
        <w:trPr>
          <w:trHeight w:val="1132"/>
        </w:trPr>
        <w:tc>
          <w:tcPr>
            <w:tcW w:w="10434" w:type="dxa"/>
            <w:shd w:val="clear" w:color="auto" w:fill="auto"/>
          </w:tcPr>
          <w:p w14:paraId="18275855" w14:textId="77777777" w:rsidR="00541CA3" w:rsidRDefault="006B4E4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0CAAB48" wp14:editId="7A19929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8746B8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654CF74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4B80AB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49D737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32DE129" w14:textId="77777777">
        <w:tc>
          <w:tcPr>
            <w:tcW w:w="9002" w:type="dxa"/>
            <w:shd w:val="clear" w:color="auto" w:fill="66CCFF"/>
          </w:tcPr>
          <w:p w14:paraId="07645F5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0A9AF9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C330A3" w14:textId="77777777" w:rsidR="009B1CD0" w:rsidRDefault="00E47798" w:rsidP="0083205E">
            <w:pPr>
              <w:pStyle w:val="Titre8"/>
              <w:tabs>
                <w:tab w:val="left" w:pos="851"/>
                <w:tab w:val="right" w:pos="9639"/>
              </w:tabs>
              <w:spacing w:before="120" w:after="120"/>
            </w:pPr>
            <w:r>
              <w:rPr>
                <w:caps/>
                <w:sz w:val="28"/>
                <w:szCs w:val="28"/>
              </w:rPr>
              <w:t>ATTRI1</w:t>
            </w:r>
          </w:p>
        </w:tc>
      </w:tr>
    </w:tbl>
    <w:p w14:paraId="4223DD27" w14:textId="77777777" w:rsidR="009B1CD0" w:rsidRDefault="009B1CD0" w:rsidP="006C4338">
      <w:pPr>
        <w:tabs>
          <w:tab w:val="left" w:pos="851"/>
        </w:tabs>
      </w:pPr>
    </w:p>
    <w:p w14:paraId="74E7F35D"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1701A98" w14:textId="77777777" w:rsidR="00FE48C9" w:rsidRDefault="00FE48C9" w:rsidP="006C4338">
      <w:pPr>
        <w:pStyle w:val="Corpsdetexte31"/>
        <w:tabs>
          <w:tab w:val="left" w:pos="851"/>
        </w:tabs>
        <w:jc w:val="both"/>
        <w:rPr>
          <w:sz w:val="18"/>
          <w:szCs w:val="18"/>
        </w:rPr>
      </w:pPr>
    </w:p>
    <w:p w14:paraId="44B8EA9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50CBDF6" w14:textId="77777777" w:rsidR="00FE48C9" w:rsidRDefault="00FE48C9" w:rsidP="006C4338">
      <w:pPr>
        <w:pStyle w:val="Corpsdetexte31"/>
        <w:tabs>
          <w:tab w:val="left" w:pos="851"/>
        </w:tabs>
        <w:jc w:val="both"/>
        <w:rPr>
          <w:sz w:val="18"/>
          <w:szCs w:val="18"/>
        </w:rPr>
      </w:pPr>
    </w:p>
    <w:p w14:paraId="54E0452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AC9F19D" w14:textId="77777777" w:rsidR="00FE48C9" w:rsidRDefault="00FE48C9" w:rsidP="006C4338">
      <w:pPr>
        <w:pStyle w:val="Corpsdetexte31"/>
        <w:tabs>
          <w:tab w:val="left" w:pos="851"/>
        </w:tabs>
        <w:jc w:val="both"/>
        <w:rPr>
          <w:sz w:val="18"/>
          <w:szCs w:val="18"/>
        </w:rPr>
      </w:pPr>
    </w:p>
    <w:p w14:paraId="7046E4F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ACA6B6F" w14:textId="77777777" w:rsidR="00FE48C9" w:rsidRDefault="00FE48C9" w:rsidP="006F3DF9">
      <w:pPr>
        <w:pStyle w:val="Corpsdetexte31"/>
        <w:tabs>
          <w:tab w:val="left" w:pos="851"/>
        </w:tabs>
        <w:jc w:val="both"/>
        <w:rPr>
          <w:sz w:val="18"/>
          <w:szCs w:val="18"/>
        </w:rPr>
      </w:pPr>
    </w:p>
    <w:p w14:paraId="728878D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89078CA" w14:textId="77777777" w:rsidR="00FE48C9" w:rsidRDefault="00FE48C9" w:rsidP="005846FB">
      <w:pPr>
        <w:pStyle w:val="Corpsdetexte31"/>
        <w:tabs>
          <w:tab w:val="left" w:pos="851"/>
        </w:tabs>
        <w:jc w:val="both"/>
        <w:rPr>
          <w:sz w:val="18"/>
          <w:szCs w:val="18"/>
        </w:rPr>
      </w:pPr>
    </w:p>
    <w:p w14:paraId="5976CF7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E032D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7A434D" w14:textId="77777777">
        <w:tc>
          <w:tcPr>
            <w:tcW w:w="10277" w:type="dxa"/>
            <w:shd w:val="clear" w:color="auto" w:fill="66CCFF"/>
          </w:tcPr>
          <w:p w14:paraId="1AF7621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074B6FE" w14:textId="77777777" w:rsidR="009B1CD0" w:rsidRDefault="009B1CD0" w:rsidP="006C4338">
      <w:pPr>
        <w:tabs>
          <w:tab w:val="left" w:pos="426"/>
          <w:tab w:val="left" w:pos="851"/>
        </w:tabs>
        <w:jc w:val="both"/>
      </w:pPr>
    </w:p>
    <w:p w14:paraId="089CF5D5"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88FB1C4" w14:textId="77777777" w:rsidR="009B1CD0" w:rsidRDefault="009B1CD0" w:rsidP="005846FB">
      <w:pPr>
        <w:tabs>
          <w:tab w:val="left" w:pos="426"/>
          <w:tab w:val="left" w:pos="851"/>
        </w:tabs>
        <w:jc w:val="both"/>
        <w:rPr>
          <w:rFonts w:ascii="Arial" w:hAnsi="Arial" w:cs="Arial"/>
        </w:rPr>
      </w:pPr>
    </w:p>
    <w:p w14:paraId="4627078C" w14:textId="77777777" w:rsidR="00DC73AA" w:rsidRPr="00DC73AA" w:rsidRDefault="00DC73AA" w:rsidP="00BB4E19">
      <w:pPr>
        <w:tabs>
          <w:tab w:val="left" w:pos="426"/>
          <w:tab w:val="left" w:pos="851"/>
        </w:tabs>
        <w:jc w:val="center"/>
        <w:rPr>
          <w:rFonts w:ascii="Arial" w:hAnsi="Arial" w:cs="Arial"/>
          <w:b/>
          <w:bCs/>
          <w:sz w:val="28"/>
          <w:szCs w:val="24"/>
        </w:rPr>
      </w:pPr>
      <w:r w:rsidRPr="00DC73AA">
        <w:rPr>
          <w:rFonts w:ascii="Arial" w:hAnsi="Arial" w:cs="Arial"/>
          <w:b/>
          <w:bCs/>
          <w:sz w:val="28"/>
          <w:szCs w:val="24"/>
        </w:rPr>
        <w:t>Acquisition, recharge et maintenance d’équipements de lutte contre l’incendie</w:t>
      </w:r>
    </w:p>
    <w:p w14:paraId="16BF9AB2" w14:textId="397E3FE3" w:rsidR="009B1CD0" w:rsidRPr="00DC73AA" w:rsidRDefault="00BB4E19" w:rsidP="00BB4E19">
      <w:pPr>
        <w:tabs>
          <w:tab w:val="left" w:pos="426"/>
          <w:tab w:val="left" w:pos="851"/>
        </w:tabs>
        <w:jc w:val="center"/>
        <w:rPr>
          <w:rFonts w:ascii="Arial" w:hAnsi="Arial" w:cs="Arial"/>
          <w:sz w:val="24"/>
          <w:szCs w:val="24"/>
        </w:rPr>
      </w:pPr>
      <w:r w:rsidRPr="00DC73AA">
        <w:rPr>
          <w:rFonts w:ascii="Arial" w:hAnsi="Arial" w:cs="Arial"/>
          <w:b/>
          <w:bCs/>
          <w:sz w:val="28"/>
          <w:szCs w:val="24"/>
        </w:rPr>
        <w:t>MAPA</w:t>
      </w:r>
      <w:r w:rsidR="00030CA5" w:rsidRPr="00DC73AA">
        <w:rPr>
          <w:rFonts w:ascii="Arial" w:hAnsi="Arial" w:cs="Arial"/>
          <w:b/>
          <w:bCs/>
          <w:sz w:val="28"/>
          <w:szCs w:val="24"/>
        </w:rPr>
        <w:t xml:space="preserve"> </w:t>
      </w:r>
      <w:r w:rsidRPr="00DC73AA">
        <w:rPr>
          <w:rFonts w:ascii="Arial" w:hAnsi="Arial" w:cs="Arial"/>
          <w:b/>
          <w:bCs/>
          <w:sz w:val="28"/>
          <w:szCs w:val="24"/>
        </w:rPr>
        <w:t>/ 2025-</w:t>
      </w:r>
      <w:r w:rsidR="00DC73AA" w:rsidRPr="00DC73AA">
        <w:rPr>
          <w:rFonts w:ascii="Arial" w:hAnsi="Arial" w:cs="Arial"/>
          <w:b/>
          <w:bCs/>
          <w:sz w:val="28"/>
          <w:szCs w:val="24"/>
        </w:rPr>
        <w:t>37</w:t>
      </w:r>
    </w:p>
    <w:p w14:paraId="4F9E5357" w14:textId="77777777" w:rsidR="00CE001B" w:rsidRDefault="00CE001B" w:rsidP="005846FB">
      <w:pPr>
        <w:tabs>
          <w:tab w:val="left" w:pos="426"/>
          <w:tab w:val="left" w:pos="851"/>
        </w:tabs>
        <w:jc w:val="both"/>
        <w:rPr>
          <w:rFonts w:ascii="Arial" w:hAnsi="Arial" w:cs="Arial"/>
        </w:rPr>
      </w:pPr>
    </w:p>
    <w:p w14:paraId="07EFFEAF" w14:textId="77777777" w:rsidR="005824EE" w:rsidRDefault="005824EE" w:rsidP="005846FB">
      <w:pPr>
        <w:tabs>
          <w:tab w:val="left" w:pos="426"/>
          <w:tab w:val="left" w:pos="851"/>
        </w:tabs>
        <w:jc w:val="both"/>
        <w:rPr>
          <w:rFonts w:ascii="Arial" w:hAnsi="Arial" w:cs="Arial"/>
        </w:rPr>
      </w:pPr>
    </w:p>
    <w:p w14:paraId="1D0A3D64"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CE1F98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42F4FFD" w14:textId="77777777" w:rsidR="009B1CD0" w:rsidRDefault="009B1CD0" w:rsidP="00934503">
      <w:pPr>
        <w:tabs>
          <w:tab w:val="left" w:pos="426"/>
          <w:tab w:val="left" w:pos="851"/>
        </w:tabs>
        <w:jc w:val="both"/>
        <w:rPr>
          <w:rFonts w:ascii="Arial" w:hAnsi="Arial" w:cs="Arial"/>
        </w:rPr>
      </w:pPr>
    </w:p>
    <w:p w14:paraId="561C9ED6" w14:textId="1E132BC5" w:rsidR="007B5BE2" w:rsidRDefault="00DC73AA" w:rsidP="007B5BE2">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B5BE2">
        <w:tab/>
      </w:r>
      <w:proofErr w:type="gramStart"/>
      <w:r w:rsidR="007B5BE2">
        <w:t>à</w:t>
      </w:r>
      <w:proofErr w:type="gramEnd"/>
      <w:r w:rsidR="007B5BE2">
        <w:t xml:space="preserve"> l’ensemble du marché public </w:t>
      </w:r>
      <w:r w:rsidR="007B5BE2">
        <w:rPr>
          <w:i/>
          <w:iCs/>
          <w:sz w:val="18"/>
          <w:szCs w:val="18"/>
        </w:rPr>
        <w:t>(en cas de non allotissement) </w:t>
      </w:r>
      <w:r w:rsidR="007B5BE2">
        <w:rPr>
          <w:iCs/>
        </w:rPr>
        <w:t>;</w:t>
      </w:r>
    </w:p>
    <w:p w14:paraId="23065062" w14:textId="77777777" w:rsidR="007B5BE2" w:rsidRDefault="007B5BE2" w:rsidP="007B5BE2">
      <w:pPr>
        <w:tabs>
          <w:tab w:val="left" w:pos="426"/>
          <w:tab w:val="left" w:pos="851"/>
        </w:tabs>
        <w:jc w:val="both"/>
        <w:rPr>
          <w:rFonts w:ascii="Arial" w:hAnsi="Arial" w:cs="Arial"/>
        </w:rPr>
      </w:pPr>
    </w:p>
    <w:p w14:paraId="444694DF" w14:textId="77777777" w:rsidR="007B5BE2" w:rsidRDefault="007B5BE2" w:rsidP="007B5BE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sidR="001F252E">
        <w:rPr>
          <w:rFonts w:ascii="Arial" w:hAnsi="Arial" w:cs="Arial"/>
        </w:rPr>
        <w:t>………</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w:t>
      </w:r>
      <w:r w:rsidR="001F252E">
        <w:rPr>
          <w:rFonts w:ascii="Arial" w:hAnsi="Arial" w:cs="Arial"/>
        </w:rPr>
        <w:t>……</w:t>
      </w:r>
      <w:r>
        <w:rPr>
          <w:rFonts w:ascii="Arial" w:hAnsi="Arial" w:cs="Arial"/>
        </w:rPr>
        <w:t xml:space="preserve">……… du marché public </w:t>
      </w:r>
      <w:r>
        <w:rPr>
          <w:rFonts w:ascii="Arial" w:hAnsi="Arial" w:cs="Arial"/>
          <w:i/>
          <w:iCs/>
          <w:sz w:val="18"/>
          <w:szCs w:val="18"/>
        </w:rPr>
        <w:t>(en cas d’allotissement)</w:t>
      </w:r>
      <w:r>
        <w:rPr>
          <w:rFonts w:ascii="Arial" w:hAnsi="Arial" w:cs="Arial"/>
        </w:rPr>
        <w:t> ;</w:t>
      </w:r>
    </w:p>
    <w:p w14:paraId="62C9FD9C" w14:textId="77777777" w:rsidR="007B5BE2" w:rsidRDefault="007B5BE2" w:rsidP="007B5BE2">
      <w:pPr>
        <w:pStyle w:val="fcasegauche"/>
        <w:tabs>
          <w:tab w:val="left" w:pos="851"/>
        </w:tabs>
        <w:spacing w:after="0"/>
        <w:rPr>
          <w:rFonts w:ascii="Arial" w:hAnsi="Arial" w:cs="Arial"/>
        </w:rPr>
      </w:pPr>
    </w:p>
    <w:p w14:paraId="7A133843" w14:textId="77777777" w:rsidR="007B5BE2" w:rsidRDefault="007B5BE2" w:rsidP="007B5BE2">
      <w:pPr>
        <w:pStyle w:val="fcasegauche"/>
        <w:tabs>
          <w:tab w:val="left" w:pos="851"/>
        </w:tabs>
        <w:spacing w:after="0"/>
        <w:rPr>
          <w:rFonts w:ascii="Arial" w:hAnsi="Arial" w:cs="Arial"/>
        </w:rPr>
      </w:pPr>
    </w:p>
    <w:p w14:paraId="4E626670" w14:textId="381BC4B0" w:rsidR="007B5BE2" w:rsidRDefault="00DC73AA" w:rsidP="007B5BE2">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B5BE2">
        <w:rPr>
          <w:rFonts w:ascii="Arial" w:hAnsi="Arial" w:cs="Arial"/>
        </w:rPr>
        <w:tab/>
      </w:r>
      <w:proofErr w:type="gramStart"/>
      <w:r w:rsidR="007B5BE2">
        <w:rPr>
          <w:rFonts w:ascii="Arial" w:hAnsi="Arial" w:cs="Arial"/>
        </w:rPr>
        <w:t>à</w:t>
      </w:r>
      <w:proofErr w:type="gramEnd"/>
      <w:r w:rsidR="007B5BE2">
        <w:rPr>
          <w:rFonts w:ascii="Arial" w:hAnsi="Arial" w:cs="Arial"/>
        </w:rPr>
        <w:t xml:space="preserve"> l’offre de base ;</w:t>
      </w:r>
    </w:p>
    <w:p w14:paraId="3000B985" w14:textId="77777777" w:rsidR="007B5BE2" w:rsidRDefault="007B5BE2" w:rsidP="007B5BE2">
      <w:pPr>
        <w:pStyle w:val="fcasegauche"/>
        <w:tabs>
          <w:tab w:val="left" w:pos="851"/>
        </w:tabs>
        <w:spacing w:after="0"/>
        <w:rPr>
          <w:rFonts w:ascii="Arial" w:hAnsi="Arial" w:cs="Arial"/>
        </w:rPr>
      </w:pPr>
    </w:p>
    <w:p w14:paraId="26D9ED33" w14:textId="77777777" w:rsidR="007B5BE2" w:rsidRDefault="007B5BE2" w:rsidP="007B5BE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634C75B" w14:textId="77777777" w:rsidR="00DC73AA" w:rsidRDefault="00DC73AA" w:rsidP="007B5BE2">
      <w:pPr>
        <w:pStyle w:val="fcasegauche"/>
        <w:tabs>
          <w:tab w:val="left" w:pos="851"/>
        </w:tabs>
        <w:spacing w:after="0"/>
        <w:ind w:left="851" w:firstLine="0"/>
        <w:rPr>
          <w:rFonts w:ascii="Arial" w:hAnsi="Arial" w:cs="Arial"/>
        </w:rPr>
      </w:pPr>
    </w:p>
    <w:p w14:paraId="116D74C1" w14:textId="77777777" w:rsidR="007B5BE2" w:rsidRDefault="007B5BE2" w:rsidP="007B5BE2">
      <w:pPr>
        <w:pStyle w:val="fcasegauche"/>
        <w:tabs>
          <w:tab w:val="left" w:pos="851"/>
        </w:tabs>
        <w:spacing w:after="0"/>
        <w:rPr>
          <w:rFonts w:ascii="Arial" w:hAnsi="Arial" w:cs="Arial"/>
        </w:rPr>
      </w:pPr>
    </w:p>
    <w:p w14:paraId="2FAFB232" w14:textId="77777777" w:rsidR="007B5BE2" w:rsidRDefault="007B5BE2" w:rsidP="007B5BE2">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253E2C3" w14:textId="77777777" w:rsidR="006B5057" w:rsidRDefault="006B5057" w:rsidP="005846FB">
      <w:pPr>
        <w:pStyle w:val="fcasegauche"/>
        <w:tabs>
          <w:tab w:val="left" w:pos="851"/>
        </w:tabs>
        <w:spacing w:after="0"/>
        <w:ind w:left="0" w:firstLine="0"/>
        <w:rPr>
          <w:rFonts w:ascii="Arial" w:hAnsi="Arial" w:cs="Arial"/>
        </w:rPr>
      </w:pPr>
    </w:p>
    <w:p w14:paraId="672F07F6" w14:textId="77777777" w:rsidR="006B5057" w:rsidRDefault="006B5057" w:rsidP="005846FB">
      <w:pPr>
        <w:pStyle w:val="fcasegauche"/>
        <w:tabs>
          <w:tab w:val="left" w:pos="851"/>
        </w:tabs>
        <w:spacing w:after="0"/>
        <w:ind w:left="0" w:firstLine="0"/>
        <w:rPr>
          <w:rFonts w:ascii="Arial" w:hAnsi="Arial" w:cs="Arial"/>
        </w:rPr>
      </w:pPr>
    </w:p>
    <w:p w14:paraId="12516042" w14:textId="6082F590"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CBFFF0" w14:textId="77777777">
        <w:tc>
          <w:tcPr>
            <w:tcW w:w="10277" w:type="dxa"/>
            <w:shd w:val="clear" w:color="auto" w:fill="66CCFF"/>
          </w:tcPr>
          <w:p w14:paraId="56E68011"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24268C61" w14:textId="77777777" w:rsidR="009B1CD0" w:rsidRDefault="009B1CD0" w:rsidP="006C4338">
      <w:pPr>
        <w:tabs>
          <w:tab w:val="left" w:pos="851"/>
        </w:tabs>
      </w:pPr>
    </w:p>
    <w:p w14:paraId="75E4382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F4C3FD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B39C9C9" w14:textId="77777777" w:rsidR="009B1CD0" w:rsidRDefault="009B1CD0" w:rsidP="005846FB">
      <w:pPr>
        <w:tabs>
          <w:tab w:val="left" w:pos="851"/>
        </w:tabs>
        <w:rPr>
          <w:rFonts w:ascii="Arial" w:hAnsi="Arial" w:cs="Arial"/>
        </w:rPr>
      </w:pPr>
    </w:p>
    <w:p w14:paraId="32FF0414" w14:textId="77777777" w:rsidR="009B1CD0" w:rsidRPr="00A80216" w:rsidRDefault="009B1CD0" w:rsidP="005846FB">
      <w:pPr>
        <w:tabs>
          <w:tab w:val="left" w:pos="851"/>
        </w:tabs>
        <w:jc w:val="both"/>
      </w:pPr>
      <w:r>
        <w:rPr>
          <w:rFonts w:ascii="Arial" w:hAnsi="Arial" w:cs="Arial"/>
        </w:rPr>
        <w:t xml:space="preserve">Après avoir pris connaissance des pièces </w:t>
      </w:r>
      <w:r w:rsidRPr="00A80216">
        <w:rPr>
          <w:rFonts w:ascii="Arial" w:hAnsi="Arial" w:cs="Arial"/>
        </w:rPr>
        <w:t xml:space="preserve">constitutives du marché </w:t>
      </w:r>
      <w:r w:rsidR="00FE48C9" w:rsidRPr="00A80216">
        <w:rPr>
          <w:rFonts w:ascii="Arial" w:hAnsi="Arial" w:cs="Arial"/>
        </w:rPr>
        <w:t>public</w:t>
      </w:r>
      <w:r w:rsidRPr="00A80216">
        <w:rPr>
          <w:rFonts w:ascii="Arial" w:hAnsi="Arial" w:cs="Arial"/>
        </w:rPr>
        <w:t xml:space="preserve"> suivantes,</w:t>
      </w:r>
    </w:p>
    <w:p w14:paraId="7C4C47DB" w14:textId="527E9410" w:rsidR="009B1CD0" w:rsidRPr="00A80216" w:rsidRDefault="00A80216" w:rsidP="005846FB">
      <w:pPr>
        <w:tabs>
          <w:tab w:val="left" w:pos="851"/>
        </w:tabs>
        <w:spacing w:before="120"/>
        <w:ind w:left="1135" w:hanging="284"/>
        <w:jc w:val="both"/>
      </w:pPr>
      <w:r w:rsidRPr="00A80216">
        <w:fldChar w:fldCharType="begin">
          <w:ffData>
            <w:name w:val=""/>
            <w:enabled/>
            <w:calcOnExit w:val="0"/>
            <w:checkBox>
              <w:size w:val="20"/>
              <w:default w:val="1"/>
            </w:checkBox>
          </w:ffData>
        </w:fldChar>
      </w:r>
      <w:r w:rsidRPr="00A80216">
        <w:instrText xml:space="preserve"> FORMCHECKBOX </w:instrText>
      </w:r>
      <w:r w:rsidR="00DC73AA">
        <w:fldChar w:fldCharType="separate"/>
      </w:r>
      <w:r w:rsidRPr="00A80216">
        <w:fldChar w:fldCharType="end"/>
      </w:r>
      <w:r w:rsidR="009B1CD0" w:rsidRPr="00A80216">
        <w:t xml:space="preserve"> CCAP n°</w:t>
      </w:r>
      <w:r w:rsidRPr="00A80216">
        <w:t>202</w:t>
      </w:r>
      <w:r w:rsidR="00D7730D">
        <w:t>5-</w:t>
      </w:r>
      <w:r w:rsidR="00DC73AA">
        <w:t>37</w:t>
      </w:r>
      <w:r w:rsidR="009B1CD0" w:rsidRPr="00A80216">
        <w:t>………………………………………………………………………………</w:t>
      </w:r>
      <w:proofErr w:type="gramStart"/>
      <w:r w:rsidR="009B1CD0" w:rsidRPr="00A80216">
        <w:t>…….</w:t>
      </w:r>
      <w:proofErr w:type="gramEnd"/>
      <w:r w:rsidR="009B1CD0" w:rsidRPr="00A80216">
        <w:t>.</w:t>
      </w:r>
    </w:p>
    <w:p w14:paraId="156D9F89" w14:textId="77777777" w:rsidR="009B1CD0" w:rsidRPr="00A80216" w:rsidRDefault="00A80216" w:rsidP="005846FB">
      <w:pPr>
        <w:tabs>
          <w:tab w:val="left" w:pos="851"/>
        </w:tabs>
        <w:spacing w:before="120"/>
        <w:ind w:left="1135" w:hanging="284"/>
        <w:jc w:val="both"/>
      </w:pPr>
      <w:r w:rsidRPr="00A80216">
        <w:fldChar w:fldCharType="begin">
          <w:ffData>
            <w:name w:val=""/>
            <w:enabled/>
            <w:calcOnExit w:val="0"/>
            <w:checkBox>
              <w:size w:val="20"/>
              <w:default w:val="1"/>
            </w:checkBox>
          </w:ffData>
        </w:fldChar>
      </w:r>
      <w:r w:rsidRPr="00A80216">
        <w:instrText xml:space="preserve"> FORMCHECKBOX </w:instrText>
      </w:r>
      <w:r w:rsidR="00DC73AA">
        <w:fldChar w:fldCharType="separate"/>
      </w:r>
      <w:r w:rsidRPr="00A80216">
        <w:fldChar w:fldCharType="end"/>
      </w:r>
      <w:r w:rsidR="009B1CD0" w:rsidRPr="00A80216">
        <w:t xml:space="preserve"> CCAG :</w:t>
      </w:r>
      <w:r w:rsidRPr="00A80216">
        <w:t xml:space="preserve"> FCS</w:t>
      </w:r>
      <w:r w:rsidR="009B1CD0" w:rsidRPr="00A80216">
        <w:t>……………………………………………………………………………………</w:t>
      </w:r>
      <w:proofErr w:type="gramStart"/>
      <w:r w:rsidR="009B1CD0" w:rsidRPr="00A80216">
        <w:t>……</w:t>
      </w:r>
      <w:r w:rsidRPr="00A80216">
        <w:t>.</w:t>
      </w:r>
      <w:proofErr w:type="gramEnd"/>
      <w:r w:rsidRPr="00A80216">
        <w:t>.</w:t>
      </w:r>
    </w:p>
    <w:p w14:paraId="298E11BA" w14:textId="73F76F02" w:rsidR="009B1CD0" w:rsidRPr="00A80216" w:rsidRDefault="00A80216" w:rsidP="0061068C">
      <w:pPr>
        <w:tabs>
          <w:tab w:val="left" w:pos="851"/>
        </w:tabs>
        <w:spacing w:before="120"/>
        <w:ind w:left="1135" w:hanging="284"/>
        <w:jc w:val="both"/>
      </w:pPr>
      <w:r w:rsidRPr="00A80216">
        <w:fldChar w:fldCharType="begin">
          <w:ffData>
            <w:name w:val=""/>
            <w:enabled/>
            <w:calcOnExit w:val="0"/>
            <w:checkBox>
              <w:size w:val="20"/>
              <w:default w:val="1"/>
            </w:checkBox>
          </w:ffData>
        </w:fldChar>
      </w:r>
      <w:r w:rsidRPr="00A80216">
        <w:instrText xml:space="preserve"> FORMCHECKBOX </w:instrText>
      </w:r>
      <w:r w:rsidR="00DC73AA">
        <w:fldChar w:fldCharType="separate"/>
      </w:r>
      <w:r w:rsidRPr="00A80216">
        <w:fldChar w:fldCharType="end"/>
      </w:r>
      <w:r w:rsidR="009B1CD0" w:rsidRPr="00A80216">
        <w:t xml:space="preserve"> CCTP n°</w:t>
      </w:r>
      <w:r w:rsidRPr="00A80216">
        <w:t>202</w:t>
      </w:r>
      <w:r w:rsidR="00D7730D">
        <w:t>5-</w:t>
      </w:r>
      <w:r w:rsidR="00DC73AA">
        <w:t>37</w:t>
      </w:r>
      <w:r w:rsidR="009B1CD0" w:rsidRPr="00A80216">
        <w:t>………………………………………………………………………………</w:t>
      </w:r>
      <w:proofErr w:type="gramStart"/>
      <w:r w:rsidR="009B1CD0" w:rsidRPr="00A80216">
        <w:t>…….</w:t>
      </w:r>
      <w:proofErr w:type="gramEnd"/>
      <w:r w:rsidR="009B1CD0" w:rsidRPr="00A80216">
        <w:t>.</w:t>
      </w:r>
    </w:p>
    <w:p w14:paraId="4A4AE6EF" w14:textId="77777777" w:rsidR="009B1CD0" w:rsidRDefault="007D7A65" w:rsidP="00710FD6">
      <w:pPr>
        <w:tabs>
          <w:tab w:val="left" w:pos="851"/>
        </w:tabs>
        <w:spacing w:before="120"/>
        <w:ind w:left="1135" w:hanging="284"/>
        <w:jc w:val="both"/>
        <w:rPr>
          <w:rFonts w:ascii="Arial" w:hAnsi="Arial" w:cs="Arial"/>
        </w:rPr>
      </w:pPr>
      <w:r w:rsidRPr="00A80216">
        <w:fldChar w:fldCharType="begin">
          <w:ffData>
            <w:name w:val=""/>
            <w:enabled/>
            <w:calcOnExit w:val="0"/>
            <w:checkBox>
              <w:size w:val="20"/>
              <w:default w:val="0"/>
            </w:checkBox>
          </w:ffData>
        </w:fldChar>
      </w:r>
      <w:r w:rsidRPr="00A80216">
        <w:instrText xml:space="preserve"> FORMCHECKBOX </w:instrText>
      </w:r>
      <w:r w:rsidR="00DC73AA">
        <w:fldChar w:fldCharType="separate"/>
      </w:r>
      <w:r w:rsidRPr="00A80216">
        <w:fldChar w:fldCharType="end"/>
      </w:r>
      <w:r w:rsidR="009B1CD0" w:rsidRPr="00A80216">
        <w:rPr>
          <w:rFonts w:ascii="Arial" w:hAnsi="Arial" w:cs="Arial"/>
        </w:rPr>
        <w:t xml:space="preserve"> Autres</w:t>
      </w:r>
      <w:proofErr w:type="gramStart"/>
      <w:r w:rsidR="009B1CD0" w:rsidRPr="00A80216">
        <w:rPr>
          <w:rFonts w:ascii="Arial" w:hAnsi="Arial" w:cs="Arial"/>
        </w:rPr>
        <w:t> :…</w:t>
      </w:r>
      <w:proofErr w:type="gramEnd"/>
      <w:r w:rsidR="009B1CD0" w:rsidRPr="00A80216">
        <w:rPr>
          <w:rFonts w:ascii="Arial" w:hAnsi="Arial" w:cs="Arial"/>
        </w:rPr>
        <w:t>…………………………………………………………………………………………</w:t>
      </w:r>
    </w:p>
    <w:p w14:paraId="368A3AE9" w14:textId="77777777" w:rsidR="009B1CD0" w:rsidRDefault="009B1CD0" w:rsidP="00710FD6">
      <w:pPr>
        <w:tabs>
          <w:tab w:val="left" w:pos="851"/>
        </w:tabs>
        <w:jc w:val="both"/>
        <w:rPr>
          <w:rFonts w:ascii="Arial" w:hAnsi="Arial" w:cs="Arial"/>
        </w:rPr>
      </w:pPr>
    </w:p>
    <w:p w14:paraId="7002DF8C"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946F512" w14:textId="77777777" w:rsidR="009B1CD0" w:rsidRDefault="009B1CD0" w:rsidP="0083205E">
      <w:pPr>
        <w:tabs>
          <w:tab w:val="left" w:pos="851"/>
        </w:tabs>
        <w:jc w:val="both"/>
        <w:rPr>
          <w:rFonts w:ascii="Arial" w:hAnsi="Arial" w:cs="Arial"/>
        </w:rPr>
      </w:pPr>
    </w:p>
    <w:p w14:paraId="72348D1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515146D"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4BD839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6F456D" w14:textId="77777777" w:rsidR="009B1CD0" w:rsidRDefault="009B1CD0" w:rsidP="00CD46CC">
      <w:pPr>
        <w:tabs>
          <w:tab w:val="left" w:pos="851"/>
        </w:tabs>
        <w:jc w:val="both"/>
        <w:rPr>
          <w:rFonts w:ascii="Arial" w:hAnsi="Arial" w:cs="Arial"/>
        </w:rPr>
      </w:pPr>
    </w:p>
    <w:p w14:paraId="38C73858" w14:textId="77777777" w:rsidR="009B1CD0" w:rsidRDefault="009B1CD0" w:rsidP="009B45B9">
      <w:pPr>
        <w:tabs>
          <w:tab w:val="left" w:pos="851"/>
        </w:tabs>
        <w:jc w:val="both"/>
        <w:rPr>
          <w:rFonts w:ascii="Arial" w:hAnsi="Arial" w:cs="Arial"/>
        </w:rPr>
      </w:pPr>
    </w:p>
    <w:p w14:paraId="4DC96853" w14:textId="77777777" w:rsidR="009B1CD0" w:rsidRDefault="009B1CD0" w:rsidP="009B45B9">
      <w:pPr>
        <w:tabs>
          <w:tab w:val="left" w:pos="851"/>
        </w:tabs>
        <w:jc w:val="both"/>
        <w:rPr>
          <w:rFonts w:ascii="Arial" w:hAnsi="Arial" w:cs="Arial"/>
        </w:rPr>
      </w:pPr>
    </w:p>
    <w:p w14:paraId="42B4289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48727E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121E49" w14:textId="77777777" w:rsidR="009B1CD0" w:rsidRDefault="009B1CD0" w:rsidP="009B45B9">
      <w:pPr>
        <w:tabs>
          <w:tab w:val="left" w:pos="851"/>
        </w:tabs>
        <w:jc w:val="both"/>
        <w:rPr>
          <w:rFonts w:ascii="Arial" w:hAnsi="Arial" w:cs="Arial"/>
        </w:rPr>
      </w:pPr>
    </w:p>
    <w:p w14:paraId="7220A2CB" w14:textId="77777777" w:rsidR="009B1CD0" w:rsidRDefault="009B1CD0" w:rsidP="009B45B9">
      <w:pPr>
        <w:tabs>
          <w:tab w:val="left" w:pos="851"/>
        </w:tabs>
        <w:jc w:val="both"/>
        <w:rPr>
          <w:rFonts w:ascii="Arial" w:hAnsi="Arial" w:cs="Arial"/>
        </w:rPr>
      </w:pPr>
    </w:p>
    <w:p w14:paraId="69124280" w14:textId="77777777" w:rsidR="009B1CD0" w:rsidRDefault="009B1CD0" w:rsidP="009B45B9">
      <w:pPr>
        <w:tabs>
          <w:tab w:val="left" w:pos="851"/>
        </w:tabs>
        <w:jc w:val="both"/>
        <w:rPr>
          <w:rFonts w:ascii="Arial" w:hAnsi="Arial" w:cs="Arial"/>
        </w:rPr>
      </w:pPr>
    </w:p>
    <w:p w14:paraId="7C8E12F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17AB89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0771EA" w14:textId="77777777" w:rsidR="009B1CD0" w:rsidRDefault="009B1CD0" w:rsidP="009B45B9">
      <w:pPr>
        <w:pStyle w:val="fcase1ertab"/>
        <w:tabs>
          <w:tab w:val="left" w:pos="851"/>
        </w:tabs>
        <w:ind w:left="0" w:firstLine="0"/>
        <w:rPr>
          <w:rFonts w:ascii="Arial" w:hAnsi="Arial" w:cs="Arial"/>
        </w:rPr>
      </w:pPr>
    </w:p>
    <w:p w14:paraId="14A9CC64" w14:textId="77777777" w:rsidR="007C2EC0" w:rsidRDefault="007C2EC0" w:rsidP="009B45B9">
      <w:pPr>
        <w:pStyle w:val="fcase1ertab"/>
        <w:tabs>
          <w:tab w:val="left" w:pos="851"/>
        </w:tabs>
        <w:ind w:left="0" w:firstLine="0"/>
        <w:rPr>
          <w:rFonts w:ascii="Arial" w:hAnsi="Arial" w:cs="Arial"/>
        </w:rPr>
      </w:pPr>
    </w:p>
    <w:p w14:paraId="5112DC83" w14:textId="77777777" w:rsidR="00E01953" w:rsidRDefault="00E01953" w:rsidP="009B45B9">
      <w:pPr>
        <w:pStyle w:val="fcase1ertab"/>
        <w:tabs>
          <w:tab w:val="left" w:pos="851"/>
        </w:tabs>
        <w:ind w:left="0" w:firstLine="0"/>
        <w:rPr>
          <w:rFonts w:ascii="Arial" w:hAnsi="Arial" w:cs="Arial"/>
        </w:rPr>
      </w:pPr>
    </w:p>
    <w:p w14:paraId="5BA272A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215E53D" w14:textId="77777777" w:rsidR="009B1CD0" w:rsidRDefault="007D7A65" w:rsidP="00E01953">
      <w:pPr>
        <w:pStyle w:val="fcase1ertab"/>
        <w:tabs>
          <w:tab w:val="clear" w:pos="426"/>
          <w:tab w:val="left" w:pos="851"/>
        </w:tabs>
        <w:spacing w:before="240"/>
        <w:ind w:left="0" w:firstLine="851"/>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1D0803D8" w14:textId="77777777" w:rsidR="009B1CD0" w:rsidRDefault="007D7A65" w:rsidP="00E0195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t xml:space="preserve"> Taux de la TVA : </w:t>
      </w:r>
    </w:p>
    <w:p w14:paraId="57882F2A" w14:textId="77777777" w:rsidR="009B1CD0" w:rsidRDefault="007D7A65" w:rsidP="00E0195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E8649DB" w14:textId="77777777" w:rsidR="009B1CD0" w:rsidRDefault="009B1CD0" w:rsidP="00CE001B">
      <w:pPr>
        <w:tabs>
          <w:tab w:val="left" w:pos="426"/>
          <w:tab w:val="left" w:pos="851"/>
        </w:tabs>
        <w:spacing w:before="120"/>
        <w:jc w:val="both"/>
        <w:rPr>
          <w:rFonts w:ascii="Arial" w:hAnsi="Arial" w:cs="Arial"/>
        </w:rPr>
      </w:pPr>
      <w:r w:rsidRPr="00CE001B">
        <w:rPr>
          <w:rFonts w:ascii="Arial" w:hAnsi="Arial" w:cs="Arial"/>
        </w:rPr>
        <w:t xml:space="preserve">Montant </w:t>
      </w:r>
      <w:r>
        <w:rPr>
          <w:rFonts w:ascii="Arial" w:hAnsi="Arial" w:cs="Arial"/>
        </w:rPr>
        <w:t>hors taxes arrêté en chiffres à : ……………………………………………………………………………….</w:t>
      </w:r>
    </w:p>
    <w:p w14:paraId="20CC2A1B" w14:textId="77777777" w:rsidR="009B1CD0" w:rsidRPr="00CE001B" w:rsidRDefault="009B1CD0" w:rsidP="00CE001B">
      <w:pPr>
        <w:tabs>
          <w:tab w:val="left" w:pos="426"/>
          <w:tab w:val="left" w:pos="851"/>
        </w:tabs>
        <w:spacing w:before="120"/>
        <w:jc w:val="both"/>
        <w:rPr>
          <w:rFonts w:ascii="Arial" w:hAnsi="Arial" w:cs="Arial"/>
        </w:rPr>
      </w:pPr>
      <w:r>
        <w:rPr>
          <w:rFonts w:ascii="Arial" w:hAnsi="Arial" w:cs="Arial"/>
        </w:rPr>
        <w:t>Montant hors taxes arrêté en lettres à : ………………………………………………………...................................</w:t>
      </w:r>
    </w:p>
    <w:p w14:paraId="53781597" w14:textId="77777777" w:rsidR="009B1CD0" w:rsidRDefault="007D7A65" w:rsidP="007C2EC0">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0E11C25" w14:textId="77777777" w:rsidR="009B1CD0" w:rsidRDefault="009B1CD0" w:rsidP="00CE001B">
      <w:pPr>
        <w:tabs>
          <w:tab w:val="left" w:pos="426"/>
          <w:tab w:val="left" w:pos="851"/>
        </w:tabs>
        <w:spacing w:before="120"/>
        <w:jc w:val="both"/>
        <w:rPr>
          <w:rFonts w:ascii="Arial" w:hAnsi="Arial" w:cs="Arial"/>
        </w:rPr>
      </w:pPr>
      <w:r>
        <w:rPr>
          <w:rFonts w:ascii="Arial" w:hAnsi="Arial" w:cs="Arial"/>
        </w:rPr>
        <w:t>Montant TTC arrêté en chiffres à : ………………………………………………………….......................................</w:t>
      </w:r>
    </w:p>
    <w:p w14:paraId="17018C90" w14:textId="77777777" w:rsidR="009B1CD0" w:rsidRPr="00CE001B" w:rsidRDefault="009B1CD0" w:rsidP="00CE001B">
      <w:pPr>
        <w:tabs>
          <w:tab w:val="left" w:pos="426"/>
          <w:tab w:val="left" w:pos="851"/>
        </w:tabs>
        <w:spacing w:before="120"/>
        <w:jc w:val="both"/>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17A30FA" w14:textId="77777777" w:rsidR="00E01953" w:rsidRDefault="00E01953" w:rsidP="007C2EC0">
      <w:pPr>
        <w:tabs>
          <w:tab w:val="left" w:pos="426"/>
          <w:tab w:val="left" w:pos="851"/>
        </w:tabs>
        <w:jc w:val="both"/>
        <w:rPr>
          <w:rFonts w:ascii="Arial" w:hAnsi="Arial" w:cs="Arial"/>
          <w:b/>
          <w:u w:val="single"/>
        </w:rPr>
      </w:pPr>
    </w:p>
    <w:p w14:paraId="37B5B74B" w14:textId="77777777" w:rsidR="009B1CD0" w:rsidRPr="007C2EC0" w:rsidRDefault="009B1CD0" w:rsidP="007C2EC0">
      <w:pPr>
        <w:tabs>
          <w:tab w:val="left" w:pos="426"/>
          <w:tab w:val="left" w:pos="851"/>
        </w:tabs>
        <w:jc w:val="both"/>
        <w:rPr>
          <w:rFonts w:ascii="Arial" w:hAnsi="Arial" w:cs="Arial"/>
          <w:b/>
          <w:u w:val="single"/>
        </w:rPr>
      </w:pPr>
      <w:proofErr w:type="gramStart"/>
      <w:r w:rsidRPr="007C2EC0">
        <w:rPr>
          <w:rFonts w:ascii="Arial" w:hAnsi="Arial" w:cs="Arial"/>
          <w:b/>
          <w:u w:val="single"/>
        </w:rPr>
        <w:t>OU</w:t>
      </w:r>
      <w:proofErr w:type="gramEnd"/>
    </w:p>
    <w:p w14:paraId="5145953B" w14:textId="77777777" w:rsidR="009B1CD0" w:rsidRDefault="00CE001B"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C73A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57AE23B" w14:textId="77777777" w:rsidR="009B1CD0" w:rsidRDefault="009B1CD0" w:rsidP="009B45B9">
      <w:pPr>
        <w:pStyle w:val="fcasegauche"/>
        <w:tabs>
          <w:tab w:val="left" w:pos="851"/>
        </w:tabs>
        <w:spacing w:after="0"/>
        <w:ind w:left="0" w:firstLine="0"/>
        <w:rPr>
          <w:rFonts w:ascii="Arial" w:hAnsi="Arial" w:cs="Arial"/>
        </w:rPr>
      </w:pPr>
    </w:p>
    <w:p w14:paraId="0645DD8F" w14:textId="77777777" w:rsidR="002C2CA3" w:rsidRDefault="002C2CA3" w:rsidP="009B45B9">
      <w:pPr>
        <w:pStyle w:val="fcasegauche"/>
        <w:tabs>
          <w:tab w:val="left" w:pos="851"/>
        </w:tabs>
        <w:spacing w:after="0"/>
        <w:ind w:left="0" w:firstLine="0"/>
        <w:rPr>
          <w:rFonts w:ascii="Arial" w:hAnsi="Arial" w:cs="Arial"/>
        </w:rPr>
      </w:pPr>
    </w:p>
    <w:p w14:paraId="41516E9F" w14:textId="77777777" w:rsidR="009B1CD0" w:rsidRDefault="009B1CD0" w:rsidP="009B45B9">
      <w:pPr>
        <w:pStyle w:val="fcasegauche"/>
        <w:pageBreakBefore/>
        <w:tabs>
          <w:tab w:val="left" w:pos="851"/>
        </w:tabs>
        <w:spacing w:after="0"/>
        <w:ind w:left="0" w:firstLine="0"/>
        <w:rPr>
          <w:rFonts w:ascii="Arial" w:hAnsi="Arial" w:cs="Arial"/>
        </w:rPr>
      </w:pPr>
    </w:p>
    <w:p w14:paraId="6C0DA20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DBF5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720329" w14:textId="77777777" w:rsidR="00036500" w:rsidRDefault="00036500" w:rsidP="009B45B9">
      <w:pPr>
        <w:tabs>
          <w:tab w:val="left" w:pos="851"/>
          <w:tab w:val="left" w:pos="6237"/>
        </w:tabs>
        <w:rPr>
          <w:rFonts w:ascii="Arial" w:hAnsi="Arial" w:cs="Arial"/>
          <w:i/>
          <w:iCs/>
          <w:sz w:val="18"/>
          <w:szCs w:val="18"/>
        </w:rPr>
      </w:pPr>
    </w:p>
    <w:p w14:paraId="64F0093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9E949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9B655B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iCs/>
        </w:rPr>
        <w:t xml:space="preserve"> </w:t>
      </w:r>
      <w:r>
        <w:rPr>
          <w:rFonts w:ascii="Arial" w:hAnsi="Arial" w:cs="Arial"/>
        </w:rPr>
        <w:t>solidaire</w:t>
      </w:r>
    </w:p>
    <w:p w14:paraId="7304366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6921276B" w14:textId="77777777" w:rsidTr="00A80216">
        <w:trPr>
          <w:trHeight w:val="498"/>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A8329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6A87EA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08DC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B1D2BA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1A129B2" w14:textId="77777777" w:rsidTr="00A80216">
        <w:trPr>
          <w:trHeight w:val="498"/>
        </w:trPr>
        <w:tc>
          <w:tcPr>
            <w:tcW w:w="4503" w:type="dxa"/>
            <w:vMerge/>
            <w:tcBorders>
              <w:top w:val="single" w:sz="4" w:space="0" w:color="000000"/>
              <w:left w:val="single" w:sz="4" w:space="0" w:color="000000"/>
              <w:bottom w:val="single" w:sz="4" w:space="0" w:color="000000"/>
            </w:tcBorders>
            <w:shd w:val="clear" w:color="auto" w:fill="FFFFFF"/>
            <w:vAlign w:val="center"/>
          </w:tcPr>
          <w:p w14:paraId="37F22E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0DE98E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9D5F8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6707B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8E648E6" w14:textId="77777777" w:rsidTr="00A80216">
        <w:trPr>
          <w:trHeight w:val="897"/>
        </w:trPr>
        <w:tc>
          <w:tcPr>
            <w:tcW w:w="4503" w:type="dxa"/>
            <w:tcBorders>
              <w:top w:val="single" w:sz="4" w:space="0" w:color="000000"/>
              <w:left w:val="single" w:sz="4" w:space="0" w:color="000000"/>
            </w:tcBorders>
            <w:shd w:val="clear" w:color="auto" w:fill="CCFFFF"/>
          </w:tcPr>
          <w:p w14:paraId="1EC9362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82F619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C0BB82" w14:textId="77777777" w:rsidR="009B1CD0" w:rsidRDefault="009B1CD0" w:rsidP="006F3DF9">
            <w:pPr>
              <w:tabs>
                <w:tab w:val="left" w:pos="851"/>
              </w:tabs>
              <w:snapToGrid w:val="0"/>
              <w:jc w:val="both"/>
              <w:rPr>
                <w:rFonts w:ascii="Arial" w:hAnsi="Arial" w:cs="Arial"/>
              </w:rPr>
            </w:pPr>
          </w:p>
        </w:tc>
      </w:tr>
      <w:tr w:rsidR="009B1CD0" w14:paraId="5634D2ED" w14:textId="77777777" w:rsidTr="00A80216">
        <w:trPr>
          <w:trHeight w:val="897"/>
        </w:trPr>
        <w:tc>
          <w:tcPr>
            <w:tcW w:w="4503" w:type="dxa"/>
            <w:tcBorders>
              <w:left w:val="single" w:sz="4" w:space="0" w:color="000000"/>
            </w:tcBorders>
            <w:shd w:val="clear" w:color="auto" w:fill="auto"/>
          </w:tcPr>
          <w:p w14:paraId="458779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4BC93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73D810" w14:textId="77777777" w:rsidR="009B1CD0" w:rsidRDefault="009B1CD0" w:rsidP="006F3DF9">
            <w:pPr>
              <w:tabs>
                <w:tab w:val="left" w:pos="851"/>
              </w:tabs>
              <w:snapToGrid w:val="0"/>
              <w:jc w:val="both"/>
              <w:rPr>
                <w:rFonts w:ascii="Arial" w:hAnsi="Arial" w:cs="Arial"/>
              </w:rPr>
            </w:pPr>
          </w:p>
        </w:tc>
      </w:tr>
      <w:tr w:rsidR="009B1CD0" w14:paraId="17A0F98F" w14:textId="77777777" w:rsidTr="00A80216">
        <w:trPr>
          <w:trHeight w:val="897"/>
        </w:trPr>
        <w:tc>
          <w:tcPr>
            <w:tcW w:w="4503" w:type="dxa"/>
            <w:tcBorders>
              <w:left w:val="single" w:sz="4" w:space="0" w:color="000000"/>
              <w:bottom w:val="single" w:sz="4" w:space="0" w:color="000000"/>
            </w:tcBorders>
            <w:shd w:val="clear" w:color="auto" w:fill="CCFFFF"/>
          </w:tcPr>
          <w:p w14:paraId="438CA45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5897A1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61CBD90" w14:textId="77777777" w:rsidR="009B1CD0" w:rsidRDefault="009B1CD0" w:rsidP="006F3DF9">
            <w:pPr>
              <w:tabs>
                <w:tab w:val="left" w:pos="851"/>
              </w:tabs>
              <w:snapToGrid w:val="0"/>
              <w:jc w:val="both"/>
              <w:rPr>
                <w:rFonts w:ascii="Arial" w:hAnsi="Arial" w:cs="Arial"/>
              </w:rPr>
            </w:pPr>
          </w:p>
        </w:tc>
      </w:tr>
    </w:tbl>
    <w:p w14:paraId="159297ED" w14:textId="77777777" w:rsidR="009B1CD0" w:rsidRDefault="009B1CD0" w:rsidP="006C4338">
      <w:pPr>
        <w:tabs>
          <w:tab w:val="left" w:pos="851"/>
          <w:tab w:val="left" w:pos="6237"/>
        </w:tabs>
      </w:pPr>
    </w:p>
    <w:p w14:paraId="33DB22AF" w14:textId="77777777" w:rsidR="009B1CD0" w:rsidRDefault="009B1CD0" w:rsidP="006C4338">
      <w:pPr>
        <w:pStyle w:val="fcasegauche"/>
        <w:tabs>
          <w:tab w:val="left" w:pos="851"/>
        </w:tabs>
        <w:spacing w:after="0"/>
        <w:ind w:left="0" w:firstLine="0"/>
        <w:rPr>
          <w:rFonts w:ascii="Arial" w:hAnsi="Arial" w:cs="Arial"/>
          <w:bCs/>
          <w:iCs/>
        </w:rPr>
      </w:pPr>
    </w:p>
    <w:p w14:paraId="78CE674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15C97C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837CC1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F9C7E0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19C4C2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421698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0DB1EB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136254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40E3B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56BE16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B3200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E0B72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DF7B1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A52ADF">
        <w:rPr>
          <w:rFonts w:ascii="Arial" w:hAnsi="Arial" w:cs="Arial"/>
          <w:i/>
          <w:sz w:val="18"/>
          <w:szCs w:val="18"/>
        </w:rPr>
        <w:t>code de la commande publique</w:t>
      </w:r>
      <w:r>
        <w:rPr>
          <w:rFonts w:ascii="Arial" w:hAnsi="Arial" w:cs="Arial"/>
          <w:i/>
          <w:sz w:val="18"/>
          <w:szCs w:val="18"/>
        </w:rPr>
        <w:t>)</w:t>
      </w:r>
    </w:p>
    <w:p w14:paraId="6381B0A4" w14:textId="77777777" w:rsidR="009B1CD0" w:rsidRDefault="009B1CD0" w:rsidP="00934503">
      <w:pPr>
        <w:tabs>
          <w:tab w:val="left" w:pos="426"/>
          <w:tab w:val="left" w:pos="851"/>
        </w:tabs>
        <w:rPr>
          <w:rFonts w:ascii="Arial" w:hAnsi="Arial" w:cs="Arial"/>
          <w:b/>
        </w:rPr>
      </w:pPr>
    </w:p>
    <w:p w14:paraId="01626AF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C73A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C73AA">
        <w:fldChar w:fldCharType="separate"/>
      </w:r>
      <w:r w:rsidR="007D7A65">
        <w:fldChar w:fldCharType="end"/>
      </w:r>
      <w:r>
        <w:tab/>
      </w:r>
      <w:r w:rsidR="009D661E">
        <w:t>Oui</w:t>
      </w:r>
    </w:p>
    <w:p w14:paraId="37AEEC2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A5C319" w14:textId="77777777" w:rsidR="009B1CD0" w:rsidRDefault="009B1CD0" w:rsidP="009B45B9">
      <w:pPr>
        <w:tabs>
          <w:tab w:val="left" w:pos="426"/>
          <w:tab w:val="left" w:pos="851"/>
        </w:tabs>
        <w:jc w:val="both"/>
        <w:rPr>
          <w:rFonts w:ascii="Arial" w:hAnsi="Arial" w:cs="Arial"/>
          <w:b/>
        </w:rPr>
      </w:pPr>
    </w:p>
    <w:p w14:paraId="0E3A66DC" w14:textId="77777777" w:rsidR="009B1CD0" w:rsidRDefault="009B1CD0" w:rsidP="009B45B9">
      <w:pPr>
        <w:tabs>
          <w:tab w:val="left" w:pos="426"/>
          <w:tab w:val="left" w:pos="851"/>
        </w:tabs>
        <w:jc w:val="both"/>
        <w:rPr>
          <w:rFonts w:ascii="Arial" w:hAnsi="Arial" w:cs="Arial"/>
          <w:b/>
        </w:rPr>
      </w:pPr>
    </w:p>
    <w:p w14:paraId="7188B20D" w14:textId="77777777" w:rsidR="009B1CD0" w:rsidRPr="00A80216"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w:t>
      </w:r>
      <w:r w:rsidRPr="00A80216">
        <w:rPr>
          <w:sz w:val="22"/>
          <w:szCs w:val="22"/>
        </w:rPr>
        <w:t xml:space="preserve">d’exécution du marché </w:t>
      </w:r>
      <w:r w:rsidR="00FE48C9" w:rsidRPr="00A80216">
        <w:rPr>
          <w:sz w:val="22"/>
          <w:szCs w:val="22"/>
        </w:rPr>
        <w:t>public</w:t>
      </w:r>
    </w:p>
    <w:p w14:paraId="24239C67" w14:textId="77777777" w:rsidR="009B1CD0" w:rsidRPr="00A80216" w:rsidRDefault="009B1CD0" w:rsidP="009B45B9">
      <w:pPr>
        <w:tabs>
          <w:tab w:val="left" w:pos="576"/>
          <w:tab w:val="left" w:pos="851"/>
        </w:tabs>
        <w:jc w:val="both"/>
        <w:rPr>
          <w:rFonts w:ascii="Arial" w:hAnsi="Arial" w:cs="Arial"/>
        </w:rPr>
      </w:pPr>
    </w:p>
    <w:p w14:paraId="0533E2AE" w14:textId="68B7B7E8" w:rsidR="009B1CD0" w:rsidRPr="00A80216" w:rsidRDefault="009B1CD0" w:rsidP="009B45B9">
      <w:pPr>
        <w:tabs>
          <w:tab w:val="left" w:pos="576"/>
          <w:tab w:val="left" w:pos="851"/>
        </w:tabs>
        <w:jc w:val="both"/>
        <w:rPr>
          <w:rFonts w:ascii="Arial" w:hAnsi="Arial" w:cs="Arial"/>
          <w:i/>
          <w:sz w:val="18"/>
          <w:szCs w:val="18"/>
        </w:rPr>
      </w:pPr>
      <w:r w:rsidRPr="00A80216">
        <w:rPr>
          <w:rFonts w:ascii="Arial" w:hAnsi="Arial" w:cs="Arial"/>
        </w:rPr>
        <w:t xml:space="preserve">La durée d’exécution du marché </w:t>
      </w:r>
      <w:r w:rsidR="00FE48C9" w:rsidRPr="00A80216">
        <w:rPr>
          <w:rFonts w:ascii="Arial" w:hAnsi="Arial" w:cs="Arial"/>
        </w:rPr>
        <w:t>public</w:t>
      </w:r>
      <w:r w:rsidRPr="00A80216">
        <w:rPr>
          <w:rFonts w:ascii="Arial" w:hAnsi="Arial" w:cs="Arial"/>
        </w:rPr>
        <w:t xml:space="preserve"> est de </w:t>
      </w:r>
      <w:r w:rsidR="00DC73AA">
        <w:rPr>
          <w:rFonts w:ascii="Arial" w:hAnsi="Arial" w:cs="Arial"/>
        </w:rPr>
        <w:t>12 mois</w:t>
      </w:r>
      <w:r w:rsidR="00BA1464">
        <w:rPr>
          <w:rFonts w:ascii="Arial" w:hAnsi="Arial" w:cs="Arial"/>
        </w:rPr>
        <w:t xml:space="preserve"> à compter de 1</w:t>
      </w:r>
      <w:r w:rsidR="00BA1464" w:rsidRPr="00BA1464">
        <w:rPr>
          <w:rFonts w:ascii="Arial" w:hAnsi="Arial" w:cs="Arial"/>
          <w:vertAlign w:val="superscript"/>
        </w:rPr>
        <w:t>er</w:t>
      </w:r>
      <w:r w:rsidR="00BA1464">
        <w:rPr>
          <w:rFonts w:ascii="Arial" w:hAnsi="Arial" w:cs="Arial"/>
        </w:rPr>
        <w:t xml:space="preserve"> </w:t>
      </w:r>
      <w:r w:rsidR="00DC73AA">
        <w:rPr>
          <w:rFonts w:ascii="Arial" w:hAnsi="Arial" w:cs="Arial"/>
        </w:rPr>
        <w:t>octobre</w:t>
      </w:r>
      <w:r w:rsidR="00BA1464">
        <w:rPr>
          <w:rFonts w:ascii="Arial" w:hAnsi="Arial" w:cs="Arial"/>
        </w:rPr>
        <w:t xml:space="preserve"> 2025</w:t>
      </w:r>
      <w:r w:rsidR="00143A26">
        <w:rPr>
          <w:rFonts w:ascii="Arial" w:hAnsi="Arial" w:cs="Arial"/>
        </w:rPr>
        <w:t xml:space="preserve"> </w:t>
      </w:r>
      <w:proofErr w:type="gramStart"/>
      <w:r w:rsidR="004D2ADE">
        <w:rPr>
          <w:rFonts w:ascii="Arial" w:hAnsi="Arial" w:cs="Arial"/>
        </w:rPr>
        <w:t>ou</w:t>
      </w:r>
      <w:proofErr w:type="gramEnd"/>
      <w:r w:rsidR="00143A26">
        <w:rPr>
          <w:rFonts w:ascii="Arial" w:hAnsi="Arial" w:cs="Arial"/>
        </w:rPr>
        <w:t> :</w:t>
      </w:r>
    </w:p>
    <w:p w14:paraId="328BD6B9" w14:textId="77777777" w:rsidR="009B1CD0" w:rsidRPr="00A80216" w:rsidRDefault="00844DAA" w:rsidP="009B45B9">
      <w:pPr>
        <w:tabs>
          <w:tab w:val="left" w:pos="851"/>
        </w:tabs>
        <w:spacing w:before="120"/>
        <w:ind w:left="567"/>
        <w:jc w:val="both"/>
      </w:pPr>
      <w:r w:rsidRPr="00A80216">
        <w:tab/>
      </w:r>
      <w:r w:rsidR="00BA1464">
        <w:fldChar w:fldCharType="begin">
          <w:ffData>
            <w:name w:val=""/>
            <w:enabled/>
            <w:calcOnExit w:val="0"/>
            <w:checkBox>
              <w:size w:val="20"/>
              <w:default w:val="1"/>
            </w:checkBox>
          </w:ffData>
        </w:fldChar>
      </w:r>
      <w:r w:rsidR="00BA1464">
        <w:instrText xml:space="preserve"> FORMCHECKBOX </w:instrText>
      </w:r>
      <w:r w:rsidR="00DC73AA">
        <w:fldChar w:fldCharType="separate"/>
      </w:r>
      <w:r w:rsidR="00BA1464">
        <w:fldChar w:fldCharType="end"/>
      </w:r>
      <w:r w:rsidR="009B1CD0" w:rsidRPr="00A80216">
        <w:rPr>
          <w:rFonts w:ascii="Arial" w:hAnsi="Arial" w:cs="Arial"/>
        </w:rPr>
        <w:tab/>
      </w:r>
      <w:proofErr w:type="gramStart"/>
      <w:r w:rsidR="004D2ADE">
        <w:rPr>
          <w:rFonts w:ascii="Arial" w:hAnsi="Arial" w:cs="Arial"/>
        </w:rPr>
        <w:t>de</w:t>
      </w:r>
      <w:proofErr w:type="gramEnd"/>
      <w:r w:rsidR="004D2ADE">
        <w:rPr>
          <w:rFonts w:ascii="Arial" w:hAnsi="Arial" w:cs="Arial"/>
        </w:rPr>
        <w:t xml:space="preserve"> </w:t>
      </w:r>
      <w:r w:rsidR="009B1CD0" w:rsidRPr="00A80216">
        <w:rPr>
          <w:rFonts w:ascii="Arial" w:hAnsi="Arial" w:cs="Arial"/>
        </w:rPr>
        <w:t xml:space="preserve">la date de notification du marché </w:t>
      </w:r>
      <w:r w:rsidR="00FE48C9" w:rsidRPr="00A80216">
        <w:rPr>
          <w:rFonts w:ascii="Arial" w:hAnsi="Arial" w:cs="Arial"/>
        </w:rPr>
        <w:t>public</w:t>
      </w:r>
      <w:r w:rsidR="00BA1464">
        <w:rPr>
          <w:rFonts w:ascii="Arial" w:hAnsi="Arial" w:cs="Arial"/>
        </w:rPr>
        <w:t xml:space="preserve"> si elle est postérieur</w:t>
      </w:r>
      <w:r w:rsidR="009B1CD0" w:rsidRPr="00A80216">
        <w:rPr>
          <w:rFonts w:ascii="Arial" w:hAnsi="Arial" w:cs="Arial"/>
        </w:rPr>
        <w:t> ;</w:t>
      </w:r>
    </w:p>
    <w:p w14:paraId="39B942CF" w14:textId="77777777" w:rsidR="009B1CD0" w:rsidRPr="00A80216" w:rsidRDefault="00844DAA" w:rsidP="009B45B9">
      <w:pPr>
        <w:tabs>
          <w:tab w:val="left" w:pos="851"/>
        </w:tabs>
        <w:spacing w:before="120"/>
        <w:ind w:left="567"/>
        <w:jc w:val="both"/>
      </w:pPr>
      <w:r w:rsidRPr="00A80216">
        <w:tab/>
      </w:r>
      <w:r w:rsidR="007D7A65" w:rsidRPr="00A80216">
        <w:fldChar w:fldCharType="begin">
          <w:ffData>
            <w:name w:val=""/>
            <w:enabled/>
            <w:calcOnExit w:val="0"/>
            <w:checkBox>
              <w:size w:val="20"/>
              <w:default w:val="0"/>
            </w:checkBox>
          </w:ffData>
        </w:fldChar>
      </w:r>
      <w:r w:rsidR="007D7A65" w:rsidRPr="00A80216">
        <w:instrText xml:space="preserve"> FORMCHECKBOX </w:instrText>
      </w:r>
      <w:r w:rsidR="00DC73AA">
        <w:fldChar w:fldCharType="separate"/>
      </w:r>
      <w:r w:rsidR="007D7A65" w:rsidRPr="00A80216">
        <w:fldChar w:fldCharType="end"/>
      </w:r>
      <w:r w:rsidR="009B1CD0" w:rsidRPr="00A80216">
        <w:rPr>
          <w:rFonts w:ascii="Arial" w:hAnsi="Arial" w:cs="Arial"/>
        </w:rPr>
        <w:tab/>
      </w:r>
      <w:proofErr w:type="gramStart"/>
      <w:r w:rsidR="004D2ADE">
        <w:rPr>
          <w:rFonts w:ascii="Arial" w:hAnsi="Arial" w:cs="Arial"/>
        </w:rPr>
        <w:t>de</w:t>
      </w:r>
      <w:proofErr w:type="gramEnd"/>
      <w:r w:rsidR="004D2ADE">
        <w:rPr>
          <w:rFonts w:ascii="Arial" w:hAnsi="Arial" w:cs="Arial"/>
        </w:rPr>
        <w:t xml:space="preserve"> </w:t>
      </w:r>
      <w:r w:rsidR="009B1CD0" w:rsidRPr="00A80216">
        <w:rPr>
          <w:rFonts w:ascii="Arial" w:hAnsi="Arial" w:cs="Arial"/>
        </w:rPr>
        <w:t>la date de notification de l’ordre de service ;</w:t>
      </w:r>
    </w:p>
    <w:p w14:paraId="1344E39B" w14:textId="77777777" w:rsidR="009B1CD0" w:rsidRPr="00A80216" w:rsidRDefault="00844DAA" w:rsidP="007C2EC0">
      <w:pPr>
        <w:tabs>
          <w:tab w:val="left" w:pos="851"/>
        </w:tabs>
        <w:spacing w:before="120"/>
        <w:ind w:left="1134" w:hanging="567"/>
        <w:jc w:val="both"/>
        <w:rPr>
          <w:rFonts w:ascii="Arial" w:hAnsi="Arial" w:cs="Arial"/>
          <w:b/>
        </w:rPr>
      </w:pPr>
      <w:r w:rsidRPr="00A80216">
        <w:tab/>
      </w:r>
      <w:r w:rsidR="00BA1464">
        <w:fldChar w:fldCharType="begin">
          <w:ffData>
            <w:name w:val=""/>
            <w:enabled/>
            <w:calcOnExit w:val="0"/>
            <w:checkBox>
              <w:size w:val="20"/>
              <w:default w:val="0"/>
            </w:checkBox>
          </w:ffData>
        </w:fldChar>
      </w:r>
      <w:r w:rsidR="00BA1464">
        <w:instrText xml:space="preserve"> FORMCHECKBOX </w:instrText>
      </w:r>
      <w:r w:rsidR="00DC73AA">
        <w:fldChar w:fldCharType="separate"/>
      </w:r>
      <w:r w:rsidR="00BA1464">
        <w:fldChar w:fldCharType="end"/>
      </w:r>
      <w:r w:rsidR="009B1CD0" w:rsidRPr="00A80216">
        <w:rPr>
          <w:rFonts w:ascii="Arial" w:hAnsi="Arial" w:cs="Arial"/>
        </w:rPr>
        <w:tab/>
      </w:r>
      <w:proofErr w:type="gramStart"/>
      <w:r w:rsidR="004D2ADE">
        <w:rPr>
          <w:rFonts w:ascii="Arial" w:hAnsi="Arial" w:cs="Arial"/>
        </w:rPr>
        <w:t>de</w:t>
      </w:r>
      <w:proofErr w:type="gramEnd"/>
      <w:r w:rsidR="004D2ADE">
        <w:rPr>
          <w:rFonts w:ascii="Arial" w:hAnsi="Arial" w:cs="Arial"/>
        </w:rPr>
        <w:t xml:space="preserve"> </w:t>
      </w:r>
      <w:r w:rsidR="009B1CD0" w:rsidRPr="00A80216">
        <w:rPr>
          <w:rFonts w:ascii="Arial" w:hAnsi="Arial" w:cs="Arial"/>
        </w:rPr>
        <w:t xml:space="preserve">la date de début d’exécution prévue par le marché </w:t>
      </w:r>
      <w:r w:rsidR="00FE48C9" w:rsidRPr="00A80216">
        <w:rPr>
          <w:rFonts w:ascii="Arial" w:hAnsi="Arial" w:cs="Arial"/>
        </w:rPr>
        <w:t>public</w:t>
      </w:r>
      <w:r w:rsidR="009B1CD0" w:rsidRPr="00A80216">
        <w:rPr>
          <w:rFonts w:ascii="Arial" w:hAnsi="Arial" w:cs="Arial"/>
        </w:rPr>
        <w:t xml:space="preserve"> lorsqu’elle est postérieure à la date de notification.</w:t>
      </w:r>
    </w:p>
    <w:p w14:paraId="54DC7412" w14:textId="77777777" w:rsidR="007C2EC0" w:rsidRPr="00A80216" w:rsidRDefault="007C2EC0" w:rsidP="009B45B9">
      <w:pPr>
        <w:pStyle w:val="fcasegauche"/>
        <w:tabs>
          <w:tab w:val="left" w:pos="426"/>
          <w:tab w:val="left" w:pos="851"/>
        </w:tabs>
        <w:spacing w:after="0"/>
        <w:ind w:left="0" w:firstLine="0"/>
        <w:jc w:val="left"/>
        <w:rPr>
          <w:rFonts w:ascii="Arial" w:hAnsi="Arial" w:cs="Arial"/>
        </w:rPr>
      </w:pPr>
    </w:p>
    <w:p w14:paraId="285DAA50" w14:textId="77777777" w:rsidR="009B1CD0" w:rsidRPr="00A80216" w:rsidRDefault="009B1CD0" w:rsidP="009B45B9">
      <w:pPr>
        <w:pStyle w:val="fcasegauche"/>
        <w:tabs>
          <w:tab w:val="left" w:pos="426"/>
          <w:tab w:val="left" w:pos="851"/>
        </w:tabs>
        <w:spacing w:after="0"/>
        <w:ind w:left="0" w:firstLine="0"/>
        <w:jc w:val="left"/>
        <w:rPr>
          <w:rFonts w:ascii="Arial" w:hAnsi="Arial" w:cs="Arial"/>
          <w:i/>
          <w:sz w:val="18"/>
          <w:szCs w:val="18"/>
        </w:rPr>
      </w:pPr>
      <w:r w:rsidRPr="00A80216">
        <w:rPr>
          <w:rFonts w:ascii="Arial" w:hAnsi="Arial" w:cs="Arial"/>
        </w:rPr>
        <w:t xml:space="preserve">Le marché </w:t>
      </w:r>
      <w:r w:rsidR="00FE48C9" w:rsidRPr="00A80216">
        <w:rPr>
          <w:rFonts w:ascii="Arial" w:hAnsi="Arial" w:cs="Arial"/>
        </w:rPr>
        <w:t>public</w:t>
      </w:r>
      <w:r w:rsidRPr="00A80216">
        <w:rPr>
          <w:rFonts w:ascii="Arial" w:hAnsi="Arial" w:cs="Arial"/>
        </w:rPr>
        <w:t xml:space="preserve"> est reconductible :</w:t>
      </w:r>
      <w:r w:rsidRPr="00A80216">
        <w:tab/>
      </w:r>
      <w:r w:rsidRPr="00A80216">
        <w:tab/>
      </w:r>
      <w:r w:rsidR="007D7A65" w:rsidRPr="00A80216">
        <w:fldChar w:fldCharType="begin">
          <w:ffData>
            <w:name w:val=""/>
            <w:enabled/>
            <w:calcOnExit w:val="0"/>
            <w:checkBox>
              <w:size w:val="20"/>
              <w:default w:val="0"/>
            </w:checkBox>
          </w:ffData>
        </w:fldChar>
      </w:r>
      <w:r w:rsidR="007D7A65" w:rsidRPr="00A80216">
        <w:instrText xml:space="preserve"> FORMCHECKBOX </w:instrText>
      </w:r>
      <w:r w:rsidR="00DC73AA">
        <w:fldChar w:fldCharType="separate"/>
      </w:r>
      <w:r w:rsidR="007D7A65" w:rsidRPr="00A80216">
        <w:fldChar w:fldCharType="end"/>
      </w:r>
      <w:r w:rsidRPr="00A80216">
        <w:tab/>
      </w:r>
      <w:r w:rsidR="009D661E" w:rsidRPr="00A80216">
        <w:t>Non</w:t>
      </w:r>
      <w:r w:rsidRPr="00A80216">
        <w:tab/>
      </w:r>
      <w:r w:rsidRPr="00A80216">
        <w:tab/>
      </w:r>
      <w:r w:rsidRPr="00A80216">
        <w:tab/>
      </w:r>
      <w:r w:rsidR="00A80216" w:rsidRPr="00A80216">
        <w:fldChar w:fldCharType="begin">
          <w:ffData>
            <w:name w:val=""/>
            <w:enabled/>
            <w:calcOnExit w:val="0"/>
            <w:checkBox>
              <w:size w:val="20"/>
              <w:default w:val="1"/>
            </w:checkBox>
          </w:ffData>
        </w:fldChar>
      </w:r>
      <w:r w:rsidR="00A80216" w:rsidRPr="00A80216">
        <w:instrText xml:space="preserve"> FORMCHECKBOX </w:instrText>
      </w:r>
      <w:r w:rsidR="00DC73AA">
        <w:fldChar w:fldCharType="separate"/>
      </w:r>
      <w:r w:rsidR="00A80216" w:rsidRPr="00A80216">
        <w:fldChar w:fldCharType="end"/>
      </w:r>
      <w:r w:rsidRPr="00A80216">
        <w:tab/>
      </w:r>
      <w:r w:rsidR="009D661E" w:rsidRPr="00A80216">
        <w:t>Oui</w:t>
      </w:r>
    </w:p>
    <w:p w14:paraId="2C5B7563" w14:textId="77777777" w:rsidR="007C2EC0" w:rsidRPr="00A80216" w:rsidRDefault="007C2EC0" w:rsidP="009B45B9">
      <w:pPr>
        <w:tabs>
          <w:tab w:val="left" w:pos="426"/>
          <w:tab w:val="left" w:pos="851"/>
        </w:tabs>
        <w:jc w:val="both"/>
        <w:rPr>
          <w:rFonts w:ascii="Arial" w:hAnsi="Arial" w:cs="Arial"/>
        </w:rPr>
      </w:pPr>
    </w:p>
    <w:p w14:paraId="4BB324E4" w14:textId="77777777" w:rsidR="009B1CD0" w:rsidRPr="00A80216" w:rsidRDefault="009B1CD0" w:rsidP="009B45B9">
      <w:pPr>
        <w:tabs>
          <w:tab w:val="left" w:pos="426"/>
          <w:tab w:val="left" w:pos="851"/>
        </w:tabs>
        <w:jc w:val="both"/>
        <w:rPr>
          <w:rFonts w:ascii="Arial" w:hAnsi="Arial" w:cs="Arial"/>
        </w:rPr>
      </w:pPr>
      <w:r w:rsidRPr="00A80216">
        <w:rPr>
          <w:rFonts w:ascii="Arial" w:hAnsi="Arial" w:cs="Arial"/>
        </w:rPr>
        <w:t>Si oui, préciser :</w:t>
      </w:r>
    </w:p>
    <w:p w14:paraId="329B1512" w14:textId="77777777" w:rsidR="009B1CD0" w:rsidRPr="00A80216" w:rsidRDefault="009B1CD0" w:rsidP="009B45B9">
      <w:pPr>
        <w:numPr>
          <w:ilvl w:val="0"/>
          <w:numId w:val="2"/>
        </w:numPr>
        <w:tabs>
          <w:tab w:val="left" w:pos="426"/>
          <w:tab w:val="left" w:pos="851"/>
        </w:tabs>
        <w:spacing w:before="120"/>
        <w:ind w:left="924" w:hanging="357"/>
        <w:jc w:val="both"/>
        <w:rPr>
          <w:rFonts w:ascii="Arial" w:hAnsi="Arial" w:cs="Arial"/>
        </w:rPr>
      </w:pPr>
      <w:r w:rsidRPr="00A80216">
        <w:rPr>
          <w:rFonts w:ascii="Arial" w:hAnsi="Arial" w:cs="Arial"/>
        </w:rPr>
        <w:t xml:space="preserve">Nombre des reconductions : </w:t>
      </w:r>
      <w:r w:rsidR="00143A26">
        <w:rPr>
          <w:rFonts w:ascii="Arial" w:hAnsi="Arial" w:cs="Arial"/>
        </w:rPr>
        <w:t>3</w:t>
      </w:r>
    </w:p>
    <w:p w14:paraId="02843001" w14:textId="6E20505B" w:rsidR="009B1CD0" w:rsidRPr="00A80216" w:rsidRDefault="009B1CD0" w:rsidP="009B45B9">
      <w:pPr>
        <w:numPr>
          <w:ilvl w:val="0"/>
          <w:numId w:val="2"/>
        </w:numPr>
        <w:tabs>
          <w:tab w:val="left" w:pos="426"/>
          <w:tab w:val="left" w:pos="851"/>
        </w:tabs>
        <w:spacing w:before="120"/>
        <w:ind w:left="924" w:hanging="357"/>
        <w:jc w:val="both"/>
        <w:rPr>
          <w:rFonts w:ascii="Arial" w:hAnsi="Arial" w:cs="Arial"/>
          <w:b/>
        </w:rPr>
      </w:pPr>
      <w:r w:rsidRPr="00A80216">
        <w:rPr>
          <w:rFonts w:ascii="Arial" w:hAnsi="Arial" w:cs="Arial"/>
        </w:rPr>
        <w:t xml:space="preserve">Durée des reconductions : </w:t>
      </w:r>
      <w:r w:rsidR="00DC73AA">
        <w:rPr>
          <w:rFonts w:ascii="Arial" w:hAnsi="Arial" w:cs="Arial"/>
        </w:rPr>
        <w:t>12 mois</w:t>
      </w:r>
    </w:p>
    <w:p w14:paraId="24324F63" w14:textId="77777777" w:rsidR="007C2EC0" w:rsidRPr="007C2EC0" w:rsidRDefault="007C2EC0" w:rsidP="007C2EC0">
      <w:pPr>
        <w:tabs>
          <w:tab w:val="left" w:pos="426"/>
          <w:tab w:val="left" w:pos="851"/>
        </w:tabs>
        <w:spacing w:before="120"/>
        <w:jc w:val="both"/>
        <w:rPr>
          <w:rFonts w:ascii="Arial" w:hAnsi="Arial" w:cs="Arial"/>
          <w:b/>
          <w:highlight w:val="yellow"/>
        </w:rPr>
      </w:pPr>
    </w:p>
    <w:p w14:paraId="391C4536" w14:textId="77777777" w:rsidR="00A80216" w:rsidRDefault="00A80216">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C8F4C1A" w14:textId="77777777" w:rsidTr="00A80216">
        <w:tc>
          <w:tcPr>
            <w:tcW w:w="10419" w:type="dxa"/>
            <w:shd w:val="clear" w:color="auto" w:fill="66CCFF"/>
          </w:tcPr>
          <w:p w14:paraId="0C97F49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06755F6" w14:textId="77777777" w:rsidR="009B1CD0" w:rsidRDefault="009B1CD0" w:rsidP="006C4338">
      <w:pPr>
        <w:tabs>
          <w:tab w:val="left" w:pos="851"/>
        </w:tabs>
        <w:jc w:val="both"/>
      </w:pPr>
    </w:p>
    <w:p w14:paraId="7759BA5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4FBFF4" w14:textId="77777777" w:rsidR="005824AE" w:rsidRDefault="005824AE" w:rsidP="006C4338">
      <w:pPr>
        <w:tabs>
          <w:tab w:val="left" w:pos="851"/>
        </w:tabs>
        <w:jc w:val="both"/>
      </w:pPr>
    </w:p>
    <w:p w14:paraId="3683CDC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97A38D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A2C5A1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0E3590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CDA97E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01CA7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0F96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AA3644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288888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EBA0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87A3CA" w14:textId="77777777" w:rsidR="00332B12" w:rsidRDefault="00332B12" w:rsidP="00B054DA">
            <w:pPr>
              <w:tabs>
                <w:tab w:val="left" w:pos="851"/>
              </w:tabs>
              <w:snapToGrid w:val="0"/>
              <w:jc w:val="both"/>
              <w:rPr>
                <w:rFonts w:ascii="Arial" w:hAnsi="Arial" w:cs="Arial"/>
                <w:b/>
                <w:bCs/>
              </w:rPr>
            </w:pPr>
          </w:p>
        </w:tc>
      </w:tr>
    </w:tbl>
    <w:p w14:paraId="594C022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FAF7F1" w14:textId="77777777" w:rsidR="009C618E" w:rsidRDefault="009C618E" w:rsidP="00332B12">
      <w:pPr>
        <w:pStyle w:val="fcase1ertab"/>
        <w:tabs>
          <w:tab w:val="left" w:pos="851"/>
        </w:tabs>
        <w:ind w:left="0" w:firstLine="0"/>
        <w:rPr>
          <w:rFonts w:ascii="Arial" w:hAnsi="Arial" w:cs="Arial"/>
          <w:b/>
          <w:sz w:val="22"/>
          <w:szCs w:val="22"/>
        </w:rPr>
      </w:pPr>
    </w:p>
    <w:p w14:paraId="5E06C2B9" w14:textId="77777777" w:rsidR="009C618E" w:rsidRDefault="009C618E" w:rsidP="00332B12">
      <w:pPr>
        <w:pStyle w:val="fcase1ertab"/>
        <w:tabs>
          <w:tab w:val="left" w:pos="851"/>
        </w:tabs>
        <w:ind w:left="0" w:firstLine="0"/>
        <w:rPr>
          <w:rFonts w:ascii="Arial" w:hAnsi="Arial" w:cs="Arial"/>
          <w:b/>
          <w:sz w:val="22"/>
          <w:szCs w:val="22"/>
        </w:rPr>
      </w:pPr>
    </w:p>
    <w:p w14:paraId="44691B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F5C9D8F" w14:textId="77777777" w:rsidR="00332B12" w:rsidRDefault="00332B12" w:rsidP="006C4338">
      <w:pPr>
        <w:tabs>
          <w:tab w:val="left" w:pos="851"/>
        </w:tabs>
        <w:jc w:val="both"/>
      </w:pPr>
    </w:p>
    <w:p w14:paraId="6F1523C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90994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F9D8544" w14:textId="77777777" w:rsidR="009B1CD0" w:rsidRDefault="009B1CD0" w:rsidP="005846FB">
      <w:pPr>
        <w:tabs>
          <w:tab w:val="left" w:pos="851"/>
        </w:tabs>
        <w:rPr>
          <w:rFonts w:ascii="Arial" w:hAnsi="Arial" w:cs="Arial"/>
        </w:rPr>
      </w:pPr>
    </w:p>
    <w:p w14:paraId="790E358D" w14:textId="77777777" w:rsidR="00036500" w:rsidRDefault="00036500" w:rsidP="005846FB">
      <w:pPr>
        <w:tabs>
          <w:tab w:val="left" w:pos="851"/>
        </w:tabs>
        <w:rPr>
          <w:rFonts w:ascii="Arial" w:hAnsi="Arial" w:cs="Arial"/>
        </w:rPr>
      </w:pPr>
    </w:p>
    <w:p w14:paraId="312956B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9F1558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A6AA66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iCs/>
        </w:rPr>
        <w:t xml:space="preserve"> </w:t>
      </w:r>
      <w:r>
        <w:rPr>
          <w:rFonts w:ascii="Arial" w:hAnsi="Arial" w:cs="Arial"/>
        </w:rPr>
        <w:t>solidaire</w:t>
      </w:r>
    </w:p>
    <w:p w14:paraId="487DD9FD" w14:textId="77777777" w:rsidR="009B1CD0" w:rsidRDefault="009B1CD0" w:rsidP="0083205E">
      <w:pPr>
        <w:tabs>
          <w:tab w:val="left" w:pos="851"/>
        </w:tabs>
        <w:rPr>
          <w:rFonts w:ascii="Arial" w:hAnsi="Arial" w:cs="Arial"/>
        </w:rPr>
      </w:pPr>
    </w:p>
    <w:p w14:paraId="1F209754" w14:textId="77777777" w:rsidR="001C733C" w:rsidRDefault="001C733C" w:rsidP="00CD46CC">
      <w:pPr>
        <w:tabs>
          <w:tab w:val="left" w:pos="851"/>
        </w:tabs>
        <w:rPr>
          <w:rFonts w:ascii="Arial" w:hAnsi="Arial" w:cs="Arial"/>
        </w:rPr>
      </w:pPr>
    </w:p>
    <w:p w14:paraId="405A31E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F385FB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0BC438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176477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19F678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B53B00F" w14:textId="77777777" w:rsidR="002904AF" w:rsidRDefault="002904AF" w:rsidP="001C733C">
      <w:pPr>
        <w:tabs>
          <w:tab w:val="left" w:pos="851"/>
        </w:tabs>
        <w:rPr>
          <w:rFonts w:ascii="Arial" w:hAnsi="Arial" w:cs="Arial"/>
        </w:rPr>
      </w:pPr>
    </w:p>
    <w:p w14:paraId="04961F9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E47C718"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2AD9D43" w14:textId="77777777" w:rsidR="002904AF" w:rsidRDefault="002904AF" w:rsidP="002904AF">
      <w:pPr>
        <w:tabs>
          <w:tab w:val="left" w:pos="851"/>
        </w:tabs>
        <w:rPr>
          <w:rFonts w:ascii="Arial" w:hAnsi="Arial" w:cs="Arial"/>
          <w:iCs/>
        </w:rPr>
      </w:pPr>
    </w:p>
    <w:p w14:paraId="0977005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555AE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0E7FDF" w14:textId="77777777" w:rsidR="002904AF" w:rsidRDefault="002904AF" w:rsidP="002904AF">
      <w:pPr>
        <w:tabs>
          <w:tab w:val="left" w:pos="851"/>
        </w:tabs>
        <w:ind w:left="1134" w:hanging="850"/>
        <w:rPr>
          <w:rFonts w:ascii="Arial" w:hAnsi="Arial" w:cs="Arial"/>
          <w:i/>
          <w:sz w:val="18"/>
          <w:szCs w:val="18"/>
        </w:rPr>
      </w:pPr>
    </w:p>
    <w:p w14:paraId="4E4C6B4C" w14:textId="77777777" w:rsidR="001C733C" w:rsidRDefault="001C733C" w:rsidP="001C733C">
      <w:pPr>
        <w:tabs>
          <w:tab w:val="left" w:pos="851"/>
        </w:tabs>
        <w:rPr>
          <w:rFonts w:ascii="Arial" w:hAnsi="Arial" w:cs="Arial"/>
          <w:i/>
          <w:sz w:val="18"/>
          <w:szCs w:val="18"/>
        </w:rPr>
      </w:pPr>
    </w:p>
    <w:p w14:paraId="64BD21E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6CB100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731FC2F" w14:textId="77777777" w:rsidR="00036500" w:rsidRDefault="00036500" w:rsidP="005846FB">
      <w:pPr>
        <w:tabs>
          <w:tab w:val="left" w:pos="851"/>
        </w:tabs>
        <w:rPr>
          <w:rFonts w:ascii="Arial" w:hAnsi="Arial" w:cs="Arial"/>
        </w:rPr>
      </w:pPr>
    </w:p>
    <w:p w14:paraId="53A480A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8E83798" w14:textId="77777777" w:rsidR="00AE7831" w:rsidRDefault="00AE7831" w:rsidP="009B45B9">
      <w:pPr>
        <w:tabs>
          <w:tab w:val="left" w:pos="851"/>
        </w:tabs>
        <w:ind w:left="1701" w:hanging="850"/>
        <w:jc w:val="both"/>
      </w:pPr>
    </w:p>
    <w:p w14:paraId="2FA9B38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C73A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5874A5" w14:textId="77777777" w:rsidR="00036500" w:rsidRDefault="00036500" w:rsidP="006C4338">
      <w:pPr>
        <w:tabs>
          <w:tab w:val="left" w:pos="851"/>
        </w:tabs>
        <w:rPr>
          <w:rFonts w:ascii="Arial" w:hAnsi="Arial" w:cs="Arial"/>
          <w:iCs/>
        </w:rPr>
      </w:pPr>
    </w:p>
    <w:p w14:paraId="087F9F6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C73A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3140F5C"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39E1270" w14:textId="77777777" w:rsidR="009C618E" w:rsidRDefault="009C618E" w:rsidP="009B45B9">
      <w:pPr>
        <w:tabs>
          <w:tab w:val="left" w:pos="851"/>
        </w:tabs>
        <w:ind w:left="1134" w:hanging="850"/>
        <w:rPr>
          <w:rFonts w:ascii="Arial" w:hAnsi="Arial" w:cs="Arial"/>
          <w:i/>
          <w:sz w:val="18"/>
          <w:szCs w:val="18"/>
        </w:rPr>
      </w:pPr>
    </w:p>
    <w:p w14:paraId="7236409B" w14:textId="77777777" w:rsidR="009C618E" w:rsidRDefault="009C618E" w:rsidP="009B45B9">
      <w:pPr>
        <w:tabs>
          <w:tab w:val="left" w:pos="851"/>
        </w:tabs>
        <w:ind w:left="1134" w:hanging="850"/>
        <w:rPr>
          <w:rFonts w:ascii="Arial" w:hAnsi="Arial" w:cs="Arial"/>
          <w:i/>
          <w:sz w:val="18"/>
          <w:szCs w:val="18"/>
        </w:rPr>
      </w:pPr>
    </w:p>
    <w:p w14:paraId="2659660F" w14:textId="77777777" w:rsidR="009C618E" w:rsidRDefault="009C618E" w:rsidP="009B45B9">
      <w:pPr>
        <w:tabs>
          <w:tab w:val="left" w:pos="851"/>
        </w:tabs>
        <w:ind w:left="1134" w:hanging="850"/>
        <w:rPr>
          <w:rFonts w:ascii="Arial" w:hAnsi="Arial" w:cs="Arial"/>
          <w:i/>
          <w:sz w:val="18"/>
          <w:szCs w:val="18"/>
        </w:rPr>
      </w:pPr>
    </w:p>
    <w:p w14:paraId="4EAD08B8" w14:textId="77777777" w:rsidR="009C618E" w:rsidRDefault="009C618E" w:rsidP="009B45B9">
      <w:pPr>
        <w:tabs>
          <w:tab w:val="left" w:pos="851"/>
        </w:tabs>
        <w:ind w:left="1134" w:hanging="850"/>
        <w:rPr>
          <w:rFonts w:ascii="Arial" w:hAnsi="Arial" w:cs="Arial"/>
          <w:i/>
          <w:sz w:val="18"/>
          <w:szCs w:val="18"/>
        </w:rPr>
      </w:pPr>
    </w:p>
    <w:p w14:paraId="5F344851" w14:textId="77777777" w:rsidR="009C618E" w:rsidRDefault="009C618E" w:rsidP="009B45B9">
      <w:pPr>
        <w:tabs>
          <w:tab w:val="left" w:pos="851"/>
        </w:tabs>
        <w:ind w:left="1134" w:hanging="850"/>
        <w:rPr>
          <w:rFonts w:ascii="Arial" w:hAnsi="Arial" w:cs="Arial"/>
          <w:i/>
          <w:sz w:val="18"/>
          <w:szCs w:val="18"/>
        </w:rPr>
      </w:pPr>
    </w:p>
    <w:p w14:paraId="73C74495" w14:textId="77777777" w:rsidR="009C618E" w:rsidRDefault="009C618E" w:rsidP="009B45B9">
      <w:pPr>
        <w:tabs>
          <w:tab w:val="left" w:pos="851"/>
        </w:tabs>
        <w:ind w:left="1134" w:hanging="850"/>
        <w:rPr>
          <w:rFonts w:ascii="Arial" w:hAnsi="Arial" w:cs="Arial"/>
          <w:i/>
          <w:sz w:val="18"/>
          <w:szCs w:val="18"/>
        </w:rPr>
      </w:pPr>
    </w:p>
    <w:p w14:paraId="3E9EFD51" w14:textId="77777777" w:rsidR="009C618E" w:rsidRDefault="009C618E" w:rsidP="009B45B9">
      <w:pPr>
        <w:tabs>
          <w:tab w:val="left" w:pos="851"/>
        </w:tabs>
        <w:ind w:left="1134" w:hanging="850"/>
        <w:rPr>
          <w:rFonts w:ascii="Arial" w:hAnsi="Arial" w:cs="Arial"/>
          <w:i/>
          <w:sz w:val="18"/>
          <w:szCs w:val="18"/>
        </w:rPr>
      </w:pPr>
    </w:p>
    <w:p w14:paraId="7468E98F" w14:textId="77777777" w:rsidR="009C618E" w:rsidRDefault="009C618E" w:rsidP="009B45B9">
      <w:pPr>
        <w:tabs>
          <w:tab w:val="left" w:pos="851"/>
        </w:tabs>
        <w:ind w:left="1134" w:hanging="850"/>
        <w:rPr>
          <w:rFonts w:ascii="Arial" w:hAnsi="Arial" w:cs="Arial"/>
        </w:rPr>
      </w:pPr>
    </w:p>
    <w:p w14:paraId="77D50AA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E9BCA9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307BF9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B4E63A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5260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D9C2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B390D84" w14:textId="77777777" w:rsidTr="00B054DA">
        <w:trPr>
          <w:trHeight w:val="1021"/>
        </w:trPr>
        <w:tc>
          <w:tcPr>
            <w:tcW w:w="4644" w:type="dxa"/>
            <w:tcBorders>
              <w:top w:val="single" w:sz="4" w:space="0" w:color="000000"/>
              <w:left w:val="single" w:sz="4" w:space="0" w:color="000000"/>
            </w:tcBorders>
            <w:shd w:val="clear" w:color="auto" w:fill="CCFFFF"/>
          </w:tcPr>
          <w:p w14:paraId="49B922C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78378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4F662CC" w14:textId="77777777" w:rsidR="00332B12" w:rsidRDefault="00332B12" w:rsidP="00B054DA">
            <w:pPr>
              <w:tabs>
                <w:tab w:val="left" w:pos="851"/>
              </w:tabs>
              <w:snapToGrid w:val="0"/>
              <w:jc w:val="both"/>
              <w:rPr>
                <w:rFonts w:ascii="Arial" w:hAnsi="Arial" w:cs="Arial"/>
                <w:b/>
                <w:bCs/>
              </w:rPr>
            </w:pPr>
          </w:p>
        </w:tc>
      </w:tr>
      <w:tr w:rsidR="00332B12" w14:paraId="089BE75B" w14:textId="77777777" w:rsidTr="00B054DA">
        <w:trPr>
          <w:trHeight w:val="1021"/>
        </w:trPr>
        <w:tc>
          <w:tcPr>
            <w:tcW w:w="4644" w:type="dxa"/>
            <w:tcBorders>
              <w:left w:val="single" w:sz="4" w:space="0" w:color="000000"/>
            </w:tcBorders>
            <w:shd w:val="clear" w:color="auto" w:fill="auto"/>
          </w:tcPr>
          <w:p w14:paraId="16C85FE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1366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354D5D4" w14:textId="77777777" w:rsidR="00332B12" w:rsidRDefault="00332B12" w:rsidP="00B054DA">
            <w:pPr>
              <w:tabs>
                <w:tab w:val="left" w:pos="851"/>
              </w:tabs>
              <w:snapToGrid w:val="0"/>
              <w:jc w:val="both"/>
              <w:rPr>
                <w:rFonts w:ascii="Arial" w:hAnsi="Arial" w:cs="Arial"/>
                <w:b/>
                <w:bCs/>
              </w:rPr>
            </w:pPr>
          </w:p>
        </w:tc>
      </w:tr>
      <w:tr w:rsidR="00332B12" w14:paraId="650E33D4" w14:textId="77777777" w:rsidTr="00B054DA">
        <w:trPr>
          <w:trHeight w:val="1021"/>
        </w:trPr>
        <w:tc>
          <w:tcPr>
            <w:tcW w:w="4644" w:type="dxa"/>
            <w:tcBorders>
              <w:left w:val="single" w:sz="4" w:space="0" w:color="000000"/>
            </w:tcBorders>
            <w:shd w:val="clear" w:color="auto" w:fill="CCFFFF"/>
          </w:tcPr>
          <w:p w14:paraId="600750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A8DC9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022E092" w14:textId="77777777" w:rsidR="00332B12" w:rsidRDefault="00332B12" w:rsidP="00B054DA">
            <w:pPr>
              <w:tabs>
                <w:tab w:val="left" w:pos="851"/>
              </w:tabs>
              <w:snapToGrid w:val="0"/>
              <w:jc w:val="both"/>
              <w:rPr>
                <w:rFonts w:ascii="Arial" w:hAnsi="Arial" w:cs="Arial"/>
                <w:b/>
                <w:bCs/>
              </w:rPr>
            </w:pPr>
          </w:p>
        </w:tc>
      </w:tr>
      <w:tr w:rsidR="00332B12" w14:paraId="5186AD15" w14:textId="77777777" w:rsidTr="00B054DA">
        <w:trPr>
          <w:trHeight w:val="1021"/>
        </w:trPr>
        <w:tc>
          <w:tcPr>
            <w:tcW w:w="4644" w:type="dxa"/>
            <w:tcBorders>
              <w:left w:val="single" w:sz="4" w:space="0" w:color="000000"/>
            </w:tcBorders>
            <w:shd w:val="clear" w:color="auto" w:fill="auto"/>
          </w:tcPr>
          <w:p w14:paraId="6CE7305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36821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2ADDAA" w14:textId="77777777" w:rsidR="00332B12" w:rsidRDefault="00332B12" w:rsidP="00B054DA">
            <w:pPr>
              <w:tabs>
                <w:tab w:val="left" w:pos="851"/>
              </w:tabs>
              <w:snapToGrid w:val="0"/>
              <w:jc w:val="both"/>
              <w:rPr>
                <w:rFonts w:ascii="Arial" w:hAnsi="Arial" w:cs="Arial"/>
                <w:b/>
                <w:bCs/>
              </w:rPr>
            </w:pPr>
          </w:p>
        </w:tc>
      </w:tr>
      <w:tr w:rsidR="00332B12" w14:paraId="4214CBCA" w14:textId="77777777" w:rsidTr="00B054DA">
        <w:trPr>
          <w:trHeight w:val="1021"/>
        </w:trPr>
        <w:tc>
          <w:tcPr>
            <w:tcW w:w="4644" w:type="dxa"/>
            <w:tcBorders>
              <w:left w:val="single" w:sz="4" w:space="0" w:color="000000"/>
              <w:bottom w:val="single" w:sz="4" w:space="0" w:color="000000"/>
            </w:tcBorders>
            <w:shd w:val="clear" w:color="auto" w:fill="CCFFFF"/>
          </w:tcPr>
          <w:p w14:paraId="36AACE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1CC75F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BD5BF33" w14:textId="77777777" w:rsidR="00332B12" w:rsidRDefault="00332B12" w:rsidP="00B054DA">
            <w:pPr>
              <w:tabs>
                <w:tab w:val="left" w:pos="851"/>
              </w:tabs>
              <w:snapToGrid w:val="0"/>
              <w:jc w:val="both"/>
              <w:rPr>
                <w:rFonts w:ascii="Arial" w:hAnsi="Arial" w:cs="Arial"/>
                <w:b/>
                <w:bCs/>
              </w:rPr>
            </w:pPr>
          </w:p>
        </w:tc>
      </w:tr>
    </w:tbl>
    <w:p w14:paraId="32DACA1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86C52C" w14:textId="77777777" w:rsidR="009B1CD0" w:rsidRDefault="009B1CD0" w:rsidP="006C4338">
      <w:pPr>
        <w:tabs>
          <w:tab w:val="left" w:pos="851"/>
        </w:tabs>
        <w:rPr>
          <w:rFonts w:ascii="Arial" w:hAnsi="Arial" w:cs="Arial"/>
        </w:rPr>
      </w:pPr>
    </w:p>
    <w:p w14:paraId="6346D80A" w14:textId="77777777" w:rsidR="009C618E" w:rsidRDefault="009C618E"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0A5BF8" w14:textId="77777777">
        <w:tc>
          <w:tcPr>
            <w:tcW w:w="10277" w:type="dxa"/>
            <w:shd w:val="clear" w:color="auto" w:fill="66CCFF"/>
          </w:tcPr>
          <w:p w14:paraId="2FDAD4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D773DF2" w14:textId="77777777" w:rsidR="009B1CD0" w:rsidRDefault="009B1CD0" w:rsidP="006C4338">
      <w:pPr>
        <w:tabs>
          <w:tab w:val="left" w:pos="851"/>
        </w:tabs>
      </w:pPr>
    </w:p>
    <w:p w14:paraId="02902258" w14:textId="77777777" w:rsidR="009B1CD0" w:rsidRDefault="009B1CD0" w:rsidP="006C4338">
      <w:pPr>
        <w:tabs>
          <w:tab w:val="left" w:pos="851"/>
        </w:tabs>
      </w:pPr>
    </w:p>
    <w:p w14:paraId="6E822AA3" w14:textId="77777777" w:rsidR="009B1CD0" w:rsidRDefault="000E2274"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0E2274">
        <w:rPr>
          <w:rFonts w:ascii="Arial" w:hAnsi="Arial" w:cs="Arial"/>
          <w:b w:val="0"/>
          <w:bCs/>
          <w:iCs/>
        </w:rPr>
        <w:t>Désignation</w:t>
      </w:r>
      <w:r w:rsidR="009B1CD0">
        <w:rPr>
          <w:rFonts w:ascii="Arial" w:hAnsi="Arial" w:cs="Arial"/>
          <w:b w:val="0"/>
          <w:bCs/>
          <w:iCs/>
        </w:rPr>
        <w:t xml:space="preserve"> </w:t>
      </w:r>
      <w:r w:rsidR="001C40C0">
        <w:rPr>
          <w:rFonts w:ascii="Arial" w:hAnsi="Arial" w:cs="Arial"/>
          <w:b w:val="0"/>
          <w:bCs/>
          <w:iCs/>
        </w:rPr>
        <w:t>de l’acheteur</w:t>
      </w:r>
    </w:p>
    <w:p w14:paraId="12AA908D" w14:textId="77777777" w:rsidR="009B1CD0" w:rsidRDefault="009B1CD0" w:rsidP="006C4338">
      <w:pPr>
        <w:pStyle w:val="En-tte"/>
        <w:tabs>
          <w:tab w:val="clear" w:pos="4536"/>
          <w:tab w:val="clear" w:pos="9072"/>
          <w:tab w:val="left" w:pos="851"/>
        </w:tabs>
        <w:jc w:val="both"/>
        <w:rPr>
          <w:rFonts w:ascii="Arial" w:hAnsi="Arial" w:cs="Arial"/>
        </w:rPr>
      </w:pPr>
    </w:p>
    <w:p w14:paraId="347839D4" w14:textId="77777777" w:rsidR="00044A4B" w:rsidRDefault="00A80216" w:rsidP="00044A4B">
      <w:pPr>
        <w:pStyle w:val="Titre5"/>
        <w:tabs>
          <w:tab w:val="left" w:pos="2670"/>
        </w:tabs>
        <w:ind w:left="0"/>
        <w:jc w:val="both"/>
        <w:rPr>
          <w:rFonts w:ascii="Arial Narrow" w:hAnsi="Arial Narrow" w:cs="Arial Narrow"/>
          <w:b/>
          <w:bCs/>
          <w:i w:val="0"/>
          <w:iCs/>
          <w:sz w:val="22"/>
          <w:szCs w:val="22"/>
        </w:rPr>
      </w:pPr>
      <w:r>
        <w:rPr>
          <w:rFonts w:ascii="Arial Narrow" w:hAnsi="Arial Narrow" w:cs="Arial Narrow"/>
          <w:b/>
          <w:bCs/>
          <w:i w:val="0"/>
          <w:iCs/>
          <w:sz w:val="22"/>
          <w:szCs w:val="22"/>
        </w:rPr>
        <w:t>Centre Hospitalier</w:t>
      </w:r>
      <w:r w:rsidR="00044A4B">
        <w:rPr>
          <w:rFonts w:ascii="Arial Narrow" w:hAnsi="Arial Narrow" w:cs="Arial Narrow"/>
          <w:b/>
          <w:bCs/>
          <w:i w:val="0"/>
          <w:iCs/>
          <w:sz w:val="22"/>
          <w:szCs w:val="22"/>
        </w:rPr>
        <w:t xml:space="preserve"> </w:t>
      </w:r>
      <w:r w:rsidR="00FD5ED2">
        <w:rPr>
          <w:rFonts w:ascii="Arial Narrow" w:hAnsi="Arial Narrow" w:cs="Arial Narrow"/>
          <w:b/>
          <w:bCs/>
          <w:i w:val="0"/>
          <w:sz w:val="22"/>
          <w:szCs w:val="22"/>
        </w:rPr>
        <w:t xml:space="preserve">de l’Agglomération Montargoise </w:t>
      </w:r>
      <w:r w:rsidR="009C618E">
        <w:rPr>
          <w:rFonts w:ascii="Arial Narrow" w:hAnsi="Arial Narrow" w:cs="Arial Narrow"/>
          <w:b/>
          <w:bCs/>
          <w:i w:val="0"/>
          <w:iCs/>
          <w:sz w:val="22"/>
          <w:szCs w:val="22"/>
        </w:rPr>
        <w:t>- Groupement Hospitalier de Territoire du Loiret</w:t>
      </w:r>
    </w:p>
    <w:p w14:paraId="034F543C" w14:textId="77777777" w:rsidR="00044A4B" w:rsidRPr="00E0337A" w:rsidRDefault="00FD5ED2" w:rsidP="00044A4B">
      <w:pPr>
        <w:rPr>
          <w:rFonts w:ascii="Arial Narrow" w:hAnsi="Arial Narrow" w:cs="Arial Narrow"/>
          <w:b/>
          <w:bCs/>
          <w:sz w:val="22"/>
          <w:szCs w:val="22"/>
        </w:rPr>
      </w:pPr>
      <w:r w:rsidRPr="00E0337A">
        <w:rPr>
          <w:rFonts w:ascii="Arial Narrow" w:hAnsi="Arial Narrow" w:cs="Arial Narrow"/>
          <w:b/>
          <w:bCs/>
          <w:sz w:val="22"/>
          <w:szCs w:val="22"/>
        </w:rPr>
        <w:t>Direction des Services Economiques et Logistiques</w:t>
      </w:r>
    </w:p>
    <w:p w14:paraId="155F2996" w14:textId="77777777" w:rsidR="00BA1464" w:rsidRPr="00BA1464" w:rsidRDefault="00BA1464" w:rsidP="00044A4B">
      <w:pPr>
        <w:rPr>
          <w:rFonts w:ascii="Arial Narrow" w:hAnsi="Arial Narrow" w:cs="Arial Narrow"/>
          <w:bCs/>
          <w:sz w:val="22"/>
          <w:szCs w:val="22"/>
        </w:rPr>
      </w:pPr>
      <w:r w:rsidRPr="00BA1464">
        <w:rPr>
          <w:rFonts w:ascii="Arial Narrow" w:hAnsi="Arial Narrow" w:cs="Arial Narrow"/>
          <w:bCs/>
          <w:sz w:val="22"/>
          <w:szCs w:val="22"/>
        </w:rPr>
        <w:t xml:space="preserve">658 Rue des </w:t>
      </w:r>
      <w:proofErr w:type="spellStart"/>
      <w:r w:rsidRPr="00BA1464">
        <w:rPr>
          <w:rFonts w:ascii="Arial Narrow" w:hAnsi="Arial Narrow" w:cs="Arial Narrow"/>
          <w:bCs/>
          <w:sz w:val="22"/>
          <w:szCs w:val="22"/>
        </w:rPr>
        <w:t>Bourgoins</w:t>
      </w:r>
      <w:proofErr w:type="spellEnd"/>
      <w:r w:rsidRPr="00BA1464">
        <w:rPr>
          <w:rFonts w:ascii="Arial Narrow" w:hAnsi="Arial Narrow" w:cs="Arial Narrow"/>
          <w:bCs/>
          <w:sz w:val="22"/>
          <w:szCs w:val="22"/>
        </w:rPr>
        <w:t xml:space="preserve"> - 45200 AMILLY</w:t>
      </w:r>
    </w:p>
    <w:p w14:paraId="7ECB2446" w14:textId="77777777" w:rsidR="009B1CD0" w:rsidRDefault="009B1CD0" w:rsidP="005846FB">
      <w:pPr>
        <w:pStyle w:val="En-tte"/>
        <w:tabs>
          <w:tab w:val="clear" w:pos="4536"/>
          <w:tab w:val="clear" w:pos="9072"/>
          <w:tab w:val="left" w:pos="851"/>
        </w:tabs>
        <w:jc w:val="both"/>
        <w:rPr>
          <w:rFonts w:ascii="Arial" w:hAnsi="Arial" w:cs="Arial"/>
        </w:rPr>
      </w:pPr>
    </w:p>
    <w:p w14:paraId="523B9EE5" w14:textId="77777777" w:rsidR="009B1CD0" w:rsidRDefault="000E2274"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E2274">
        <w:rPr>
          <w:rFonts w:ascii="Arial" w:hAnsi="Arial" w:cs="Arial"/>
          <w:bCs/>
          <w:iCs/>
        </w:rPr>
        <w:t>Nom</w:t>
      </w:r>
      <w:r w:rsidR="009B1CD0" w:rsidRPr="000E2274">
        <w:rPr>
          <w:rFonts w:ascii="Arial" w:hAnsi="Arial" w:cs="Arial"/>
          <w:bCs/>
          <w:iCs/>
        </w:rPr>
        <w:t>,</w:t>
      </w:r>
      <w:r w:rsidR="009B1CD0">
        <w:rPr>
          <w:rFonts w:ascii="Arial" w:hAnsi="Arial" w:cs="Arial"/>
        </w:rPr>
        <w:t xml:space="preserve"> prénom, qualité du signataire du marché </w:t>
      </w:r>
      <w:r w:rsidR="003A7270">
        <w:rPr>
          <w:rFonts w:ascii="Arial" w:hAnsi="Arial" w:cs="Arial"/>
        </w:rPr>
        <w:t>public</w:t>
      </w:r>
    </w:p>
    <w:p w14:paraId="544B8EA2" w14:textId="77777777" w:rsidR="009B1CD0" w:rsidRDefault="009B1CD0" w:rsidP="0083205E">
      <w:pPr>
        <w:tabs>
          <w:tab w:val="left" w:pos="851"/>
        </w:tabs>
        <w:jc w:val="both"/>
        <w:rPr>
          <w:rFonts w:ascii="Arial" w:hAnsi="Arial" w:cs="Arial"/>
        </w:rPr>
      </w:pPr>
    </w:p>
    <w:p w14:paraId="71ABB5B7" w14:textId="77777777" w:rsidR="00FA1EA8" w:rsidRPr="00FA1EA8" w:rsidRDefault="00FA1EA8" w:rsidP="00FA1EA8">
      <w:pPr>
        <w:jc w:val="both"/>
        <w:rPr>
          <w:rFonts w:ascii="Arial" w:hAnsi="Arial" w:cs="Arial"/>
          <w:b/>
        </w:rPr>
      </w:pPr>
      <w:r w:rsidRPr="00FA1EA8">
        <w:rPr>
          <w:rFonts w:ascii="Arial Narrow" w:hAnsi="Arial Narrow" w:cs="Arial Narrow"/>
          <w:b/>
          <w:sz w:val="22"/>
          <w:szCs w:val="22"/>
        </w:rPr>
        <w:t xml:space="preserve">Monsieur BOYER, Directeur Général du Centre Hospitalier </w:t>
      </w:r>
      <w:r w:rsidR="00A80216" w:rsidRPr="00A80216">
        <w:rPr>
          <w:rFonts w:ascii="Arial Narrow" w:hAnsi="Arial Narrow" w:cs="Arial Narrow"/>
          <w:b/>
          <w:bCs/>
          <w:sz w:val="22"/>
          <w:szCs w:val="22"/>
        </w:rPr>
        <w:t xml:space="preserve">Universitaire </w:t>
      </w:r>
      <w:r w:rsidRPr="00FA1EA8">
        <w:rPr>
          <w:rFonts w:ascii="Arial Narrow" w:hAnsi="Arial Narrow" w:cs="Arial Narrow"/>
          <w:b/>
          <w:sz w:val="22"/>
          <w:szCs w:val="22"/>
        </w:rPr>
        <w:t>d’Orléans</w:t>
      </w:r>
      <w:r w:rsidR="009C618E">
        <w:rPr>
          <w:rFonts w:ascii="Arial Narrow" w:hAnsi="Arial Narrow" w:cs="Arial Narrow"/>
          <w:b/>
          <w:sz w:val="22"/>
          <w:szCs w:val="22"/>
        </w:rPr>
        <w:t xml:space="preserve"> – Groupement Hospitalier de Territoire du Loiret</w:t>
      </w:r>
    </w:p>
    <w:p w14:paraId="636717A7" w14:textId="77777777" w:rsidR="009B1CD0" w:rsidRDefault="009B1CD0" w:rsidP="009B45B9">
      <w:pPr>
        <w:tabs>
          <w:tab w:val="left" w:pos="851"/>
        </w:tabs>
        <w:jc w:val="both"/>
        <w:rPr>
          <w:rFonts w:ascii="Arial" w:hAnsi="Arial" w:cs="Arial"/>
        </w:rPr>
      </w:pPr>
    </w:p>
    <w:p w14:paraId="05034A59"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A47E24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2C1264B" w14:textId="77777777" w:rsidR="009B1CD0" w:rsidRDefault="009B1CD0" w:rsidP="009B45B9">
      <w:pPr>
        <w:tabs>
          <w:tab w:val="left" w:pos="851"/>
        </w:tabs>
        <w:jc w:val="both"/>
        <w:rPr>
          <w:rFonts w:ascii="Arial" w:hAnsi="Arial" w:cs="Arial"/>
        </w:rPr>
      </w:pPr>
    </w:p>
    <w:p w14:paraId="26E6FD4A" w14:textId="77777777" w:rsidR="009C618E" w:rsidRDefault="009C618E" w:rsidP="009C618E">
      <w:pPr>
        <w:pStyle w:val="fcase2metab"/>
        <w:ind w:left="0" w:firstLine="0"/>
        <w:rPr>
          <w:rFonts w:ascii="Arial Narrow" w:hAnsi="Arial Narrow" w:cs="Arial Narrow"/>
          <w:b/>
          <w:bCs/>
          <w:sz w:val="22"/>
          <w:szCs w:val="22"/>
        </w:rPr>
      </w:pPr>
      <w:r>
        <w:rPr>
          <w:rFonts w:ascii="Arial Narrow" w:hAnsi="Arial Narrow" w:cs="Arial Narrow"/>
          <w:b/>
          <w:bCs/>
          <w:sz w:val="22"/>
          <w:szCs w:val="22"/>
        </w:rPr>
        <w:t xml:space="preserve">Monsieur le Directeur du Centre Hospitalier </w:t>
      </w:r>
      <w:r w:rsidR="00FD5ED2">
        <w:rPr>
          <w:rFonts w:ascii="Arial Narrow" w:hAnsi="Arial Narrow" w:cs="Arial Narrow"/>
          <w:b/>
          <w:bCs/>
          <w:sz w:val="22"/>
          <w:szCs w:val="22"/>
        </w:rPr>
        <w:t>de l’Agglomération Montargoise</w:t>
      </w:r>
      <w:r>
        <w:rPr>
          <w:rFonts w:ascii="Arial Narrow" w:hAnsi="Arial Narrow" w:cs="Arial Narrow"/>
          <w:b/>
          <w:bCs/>
          <w:sz w:val="22"/>
          <w:szCs w:val="22"/>
        </w:rPr>
        <w:t xml:space="preserve"> – Groupement Hospitalier de Territoire 45</w:t>
      </w:r>
    </w:p>
    <w:p w14:paraId="068FC4E5" w14:textId="77777777" w:rsidR="002B3AC8" w:rsidRPr="00BA1464" w:rsidRDefault="002B3AC8" w:rsidP="002B3AC8">
      <w:pPr>
        <w:rPr>
          <w:rFonts w:ascii="Arial Narrow" w:hAnsi="Arial Narrow" w:cs="Arial Narrow"/>
          <w:bCs/>
          <w:sz w:val="22"/>
          <w:szCs w:val="22"/>
        </w:rPr>
      </w:pPr>
      <w:r w:rsidRPr="00BA1464">
        <w:rPr>
          <w:rFonts w:ascii="Arial Narrow" w:hAnsi="Arial Narrow" w:cs="Arial Narrow"/>
          <w:bCs/>
          <w:sz w:val="22"/>
          <w:szCs w:val="22"/>
        </w:rPr>
        <w:t xml:space="preserve">658 Rue des </w:t>
      </w:r>
      <w:proofErr w:type="spellStart"/>
      <w:r w:rsidRPr="00BA1464">
        <w:rPr>
          <w:rFonts w:ascii="Arial Narrow" w:hAnsi="Arial Narrow" w:cs="Arial Narrow"/>
          <w:bCs/>
          <w:sz w:val="22"/>
          <w:szCs w:val="22"/>
        </w:rPr>
        <w:t>Bourgoins</w:t>
      </w:r>
      <w:proofErr w:type="spellEnd"/>
      <w:r w:rsidRPr="00BA1464">
        <w:rPr>
          <w:rFonts w:ascii="Arial Narrow" w:hAnsi="Arial Narrow" w:cs="Arial Narrow"/>
          <w:bCs/>
          <w:sz w:val="22"/>
          <w:szCs w:val="22"/>
        </w:rPr>
        <w:t xml:space="preserve"> - 45200 AMILLY</w:t>
      </w:r>
    </w:p>
    <w:p w14:paraId="548143D5" w14:textId="77777777" w:rsidR="009B1CD0" w:rsidRDefault="009B1CD0" w:rsidP="009B45B9">
      <w:pPr>
        <w:pStyle w:val="fcase2metab"/>
        <w:ind w:left="0" w:firstLine="0"/>
        <w:rPr>
          <w:rFonts w:ascii="Arial" w:hAnsi="Arial" w:cs="Arial"/>
        </w:rPr>
      </w:pPr>
    </w:p>
    <w:p w14:paraId="7E141685" w14:textId="77777777" w:rsidR="009B1CD0" w:rsidRDefault="000E2274"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E2274">
        <w:rPr>
          <w:rFonts w:ascii="Arial" w:hAnsi="Arial" w:cs="Arial"/>
          <w:bCs/>
          <w:iCs/>
        </w:rPr>
        <w:t>Désignation</w:t>
      </w:r>
      <w:r w:rsidR="009B1CD0" w:rsidRPr="000E2274">
        <w:rPr>
          <w:rFonts w:ascii="Arial" w:hAnsi="Arial" w:cs="Arial"/>
          <w:bCs/>
          <w:iCs/>
        </w:rPr>
        <w:t>,</w:t>
      </w:r>
      <w:r w:rsidR="009B1CD0">
        <w:rPr>
          <w:rFonts w:ascii="Arial" w:hAnsi="Arial" w:cs="Arial"/>
        </w:rPr>
        <w:t xml:space="preserve"> adresse, numéro de téléphone du comptable assignataire</w:t>
      </w:r>
    </w:p>
    <w:p w14:paraId="63B0EBD8" w14:textId="77777777" w:rsidR="009B1CD0" w:rsidRDefault="009B1CD0" w:rsidP="009B45B9">
      <w:pPr>
        <w:pStyle w:val="fcase2metab"/>
        <w:rPr>
          <w:rFonts w:ascii="Arial" w:hAnsi="Arial" w:cs="Arial"/>
        </w:rPr>
      </w:pPr>
    </w:p>
    <w:p w14:paraId="15549D4E" w14:textId="77777777" w:rsidR="001C40C0" w:rsidRDefault="00FD5ED2" w:rsidP="009B45B9">
      <w:pPr>
        <w:pStyle w:val="fcase2metab"/>
        <w:rPr>
          <w:rFonts w:ascii="Arial Narrow" w:hAnsi="Arial Narrow" w:cs="Arial Narrow"/>
          <w:b/>
          <w:bCs/>
          <w:sz w:val="22"/>
          <w:szCs w:val="22"/>
        </w:rPr>
      </w:pPr>
      <w:r w:rsidRPr="00FD5ED2">
        <w:rPr>
          <w:rFonts w:ascii="Arial Narrow" w:hAnsi="Arial Narrow" w:cs="Arial Narrow"/>
          <w:b/>
          <w:bCs/>
          <w:sz w:val="22"/>
          <w:szCs w:val="22"/>
        </w:rPr>
        <w:t xml:space="preserve">Service de gestion comptable (SGC) </w:t>
      </w:r>
      <w:r>
        <w:rPr>
          <w:rFonts w:ascii="Arial Narrow" w:hAnsi="Arial Narrow" w:cs="Arial Narrow"/>
          <w:b/>
          <w:bCs/>
          <w:sz w:val="22"/>
          <w:szCs w:val="22"/>
        </w:rPr>
        <w:t>–</w:t>
      </w:r>
      <w:r w:rsidRPr="00FD5ED2">
        <w:rPr>
          <w:rFonts w:ascii="Arial Narrow" w:hAnsi="Arial Narrow" w:cs="Arial Narrow"/>
          <w:b/>
          <w:bCs/>
          <w:sz w:val="22"/>
          <w:szCs w:val="22"/>
        </w:rPr>
        <w:t xml:space="preserve"> Montargis</w:t>
      </w:r>
    </w:p>
    <w:p w14:paraId="6A237906" w14:textId="77777777" w:rsidR="00FD5ED2" w:rsidRPr="00BA1464" w:rsidRDefault="00FD5ED2" w:rsidP="009B45B9">
      <w:pPr>
        <w:pStyle w:val="fcase2metab"/>
        <w:rPr>
          <w:rFonts w:ascii="Arial Narrow" w:hAnsi="Arial Narrow" w:cs="Arial Narrow"/>
          <w:bCs/>
          <w:sz w:val="22"/>
          <w:szCs w:val="22"/>
        </w:rPr>
      </w:pPr>
      <w:r w:rsidRPr="00BA1464">
        <w:rPr>
          <w:rFonts w:ascii="Arial Narrow" w:hAnsi="Arial Narrow" w:cs="Arial Narrow"/>
          <w:bCs/>
          <w:sz w:val="22"/>
          <w:szCs w:val="22"/>
        </w:rPr>
        <w:t>33 rue des Déportés</w:t>
      </w:r>
      <w:r w:rsidR="00B97597">
        <w:rPr>
          <w:rFonts w:ascii="Arial Narrow" w:hAnsi="Arial Narrow" w:cs="Arial Narrow"/>
          <w:bCs/>
          <w:sz w:val="22"/>
          <w:szCs w:val="22"/>
        </w:rPr>
        <w:t xml:space="preserve"> </w:t>
      </w:r>
      <w:r w:rsidRPr="00BA1464">
        <w:rPr>
          <w:rFonts w:ascii="Arial Narrow" w:hAnsi="Arial Narrow" w:cs="Arial Narrow"/>
          <w:bCs/>
          <w:sz w:val="22"/>
          <w:szCs w:val="22"/>
        </w:rPr>
        <w:t>et</w:t>
      </w:r>
      <w:r w:rsidR="00B97597">
        <w:rPr>
          <w:rFonts w:ascii="Arial Narrow" w:hAnsi="Arial Narrow" w:cs="Arial Narrow"/>
          <w:bCs/>
          <w:sz w:val="22"/>
          <w:szCs w:val="22"/>
        </w:rPr>
        <w:t xml:space="preserve"> </w:t>
      </w:r>
      <w:r w:rsidRPr="00BA1464">
        <w:rPr>
          <w:rFonts w:ascii="Arial Narrow" w:hAnsi="Arial Narrow" w:cs="Arial Narrow"/>
          <w:bCs/>
          <w:sz w:val="22"/>
          <w:szCs w:val="22"/>
        </w:rPr>
        <w:t>des</w:t>
      </w:r>
      <w:r w:rsidR="00B97597">
        <w:rPr>
          <w:rFonts w:ascii="Arial Narrow" w:hAnsi="Arial Narrow" w:cs="Arial Narrow"/>
          <w:bCs/>
          <w:sz w:val="22"/>
          <w:szCs w:val="22"/>
        </w:rPr>
        <w:t xml:space="preserve"> </w:t>
      </w:r>
      <w:r w:rsidRPr="00BA1464">
        <w:rPr>
          <w:rFonts w:ascii="Arial Narrow" w:hAnsi="Arial Narrow" w:cs="Arial Narrow"/>
          <w:bCs/>
          <w:sz w:val="22"/>
          <w:szCs w:val="22"/>
        </w:rPr>
        <w:t xml:space="preserve">Internés </w:t>
      </w:r>
      <w:r w:rsidR="00B97597">
        <w:rPr>
          <w:rFonts w:ascii="Arial Narrow" w:hAnsi="Arial Narrow" w:cs="Arial Narrow"/>
          <w:bCs/>
          <w:sz w:val="22"/>
          <w:szCs w:val="22"/>
        </w:rPr>
        <w:t xml:space="preserve">- </w:t>
      </w:r>
      <w:r w:rsidRPr="00BA1464">
        <w:rPr>
          <w:rFonts w:ascii="Arial Narrow" w:hAnsi="Arial Narrow" w:cs="Arial Narrow"/>
          <w:bCs/>
          <w:sz w:val="22"/>
          <w:szCs w:val="22"/>
        </w:rPr>
        <w:t>45214 Montargis Cedex</w:t>
      </w:r>
    </w:p>
    <w:p w14:paraId="6DE6C427" w14:textId="77777777" w:rsidR="009B1CD0" w:rsidRDefault="009B1CD0" w:rsidP="009B45B9">
      <w:pPr>
        <w:pStyle w:val="fcase2metab"/>
        <w:ind w:left="0" w:firstLine="0"/>
        <w:rPr>
          <w:rFonts w:ascii="Arial" w:hAnsi="Arial" w:cs="Arial"/>
        </w:rPr>
      </w:pPr>
    </w:p>
    <w:p w14:paraId="48FFF85D" w14:textId="77777777" w:rsidR="0079785C" w:rsidRDefault="0079785C" w:rsidP="009B45B9">
      <w:pPr>
        <w:pStyle w:val="fcase2metab"/>
        <w:rPr>
          <w:rFonts w:ascii="Arial" w:hAnsi="Arial" w:cs="Arial"/>
        </w:rPr>
      </w:pPr>
    </w:p>
    <w:p w14:paraId="1EE7ECB7" w14:textId="77777777" w:rsidR="009B1CD0" w:rsidRDefault="009B1CD0" w:rsidP="009B45B9">
      <w:pPr>
        <w:tabs>
          <w:tab w:val="left" w:pos="851"/>
        </w:tabs>
        <w:rPr>
          <w:rFonts w:ascii="Arial" w:hAnsi="Arial" w:cs="Arial"/>
        </w:rPr>
      </w:pPr>
    </w:p>
    <w:p w14:paraId="4270F5A8" w14:textId="77777777" w:rsidR="00B97597" w:rsidRDefault="00B97597" w:rsidP="009B45B9">
      <w:pPr>
        <w:tabs>
          <w:tab w:val="left" w:pos="851"/>
        </w:tabs>
        <w:rPr>
          <w:rFonts w:ascii="Arial" w:hAnsi="Arial" w:cs="Arial"/>
        </w:rPr>
      </w:pPr>
    </w:p>
    <w:p w14:paraId="028D0B52" w14:textId="77777777" w:rsidR="00A627AC" w:rsidRDefault="00A627AC" w:rsidP="009B45B9">
      <w:pPr>
        <w:tabs>
          <w:tab w:val="left" w:pos="851"/>
        </w:tabs>
        <w:rPr>
          <w:rFonts w:ascii="Arial" w:hAnsi="Arial" w:cs="Arial"/>
        </w:rPr>
      </w:pPr>
    </w:p>
    <w:p w14:paraId="77F801BB" w14:textId="77777777" w:rsidR="00A627AC" w:rsidRDefault="00A627AC" w:rsidP="009B45B9">
      <w:pPr>
        <w:tabs>
          <w:tab w:val="left" w:pos="851"/>
        </w:tabs>
        <w:rPr>
          <w:rFonts w:ascii="Arial" w:hAnsi="Arial" w:cs="Arial"/>
        </w:rPr>
      </w:pPr>
    </w:p>
    <w:p w14:paraId="006764F1" w14:textId="77777777" w:rsidR="00946A75" w:rsidRDefault="00946A75" w:rsidP="009B45B9">
      <w:pPr>
        <w:tabs>
          <w:tab w:val="left" w:pos="851"/>
          <w:tab w:val="left" w:pos="3402"/>
          <w:tab w:val="left" w:pos="6237"/>
          <w:tab w:val="left" w:pos="9072"/>
        </w:tabs>
        <w:jc w:val="both"/>
        <w:rPr>
          <w:rFonts w:ascii="Arial" w:hAnsi="Arial" w:cs="Arial"/>
          <w:b/>
          <w:caps/>
        </w:rPr>
      </w:pPr>
    </w:p>
    <w:p w14:paraId="19981B4A" w14:textId="77777777" w:rsidR="00BA1464" w:rsidRDefault="00BA1464" w:rsidP="009B45B9">
      <w:pPr>
        <w:tabs>
          <w:tab w:val="left" w:pos="851"/>
          <w:tab w:val="left" w:pos="3402"/>
          <w:tab w:val="left" w:pos="6237"/>
          <w:tab w:val="left" w:pos="9072"/>
        </w:tabs>
        <w:jc w:val="both"/>
        <w:rPr>
          <w:rFonts w:ascii="Arial" w:hAnsi="Arial" w:cs="Arial"/>
          <w:b/>
          <w:caps/>
        </w:rPr>
      </w:pPr>
    </w:p>
    <w:p w14:paraId="7B5BA006" w14:textId="77777777" w:rsidR="00BA1464" w:rsidRDefault="00BA1464" w:rsidP="009B45B9">
      <w:pPr>
        <w:tabs>
          <w:tab w:val="left" w:pos="851"/>
          <w:tab w:val="left" w:pos="3402"/>
          <w:tab w:val="left" w:pos="6237"/>
          <w:tab w:val="left" w:pos="9072"/>
        </w:tabs>
        <w:jc w:val="both"/>
        <w:rPr>
          <w:rFonts w:ascii="Arial" w:hAnsi="Arial" w:cs="Arial"/>
          <w:b/>
          <w:caps/>
        </w:rPr>
      </w:pPr>
    </w:p>
    <w:p w14:paraId="051712F5" w14:textId="77777777" w:rsidR="00946A75" w:rsidRDefault="00946A75" w:rsidP="009B45B9">
      <w:pPr>
        <w:tabs>
          <w:tab w:val="left" w:pos="851"/>
          <w:tab w:val="left" w:pos="3402"/>
          <w:tab w:val="left" w:pos="6237"/>
          <w:tab w:val="left" w:pos="9072"/>
        </w:tabs>
        <w:jc w:val="both"/>
        <w:rPr>
          <w:rFonts w:ascii="Arial" w:hAnsi="Arial" w:cs="Arial"/>
          <w:b/>
          <w:caps/>
        </w:rPr>
      </w:pPr>
    </w:p>
    <w:p w14:paraId="613EE199" w14:textId="77777777" w:rsidR="00946A75" w:rsidRDefault="00946A75" w:rsidP="009B45B9">
      <w:pPr>
        <w:tabs>
          <w:tab w:val="left" w:pos="851"/>
          <w:tab w:val="left" w:pos="3402"/>
          <w:tab w:val="left" w:pos="6237"/>
          <w:tab w:val="left" w:pos="9072"/>
        </w:tabs>
        <w:jc w:val="both"/>
        <w:rPr>
          <w:rFonts w:ascii="Arial" w:hAnsi="Arial" w:cs="Arial"/>
          <w:b/>
          <w:caps/>
        </w:rPr>
      </w:pPr>
    </w:p>
    <w:p w14:paraId="446184F2" w14:textId="77777777" w:rsidR="00946A75" w:rsidRDefault="00946A75" w:rsidP="009B45B9">
      <w:pPr>
        <w:tabs>
          <w:tab w:val="left" w:pos="851"/>
          <w:tab w:val="left" w:pos="3402"/>
          <w:tab w:val="left" w:pos="6237"/>
          <w:tab w:val="left" w:pos="9072"/>
        </w:tabs>
        <w:jc w:val="both"/>
        <w:rPr>
          <w:rFonts w:ascii="Arial" w:hAnsi="Arial" w:cs="Arial"/>
          <w:b/>
          <w:caps/>
        </w:rPr>
      </w:pPr>
    </w:p>
    <w:p w14:paraId="6C361400" w14:textId="77777777" w:rsidR="00AB749C" w:rsidRDefault="00AB749C" w:rsidP="00946A75">
      <w:pPr>
        <w:rPr>
          <w:rFonts w:ascii="Arial" w:hAnsi="Arial"/>
          <w:b/>
          <w:sz w:val="24"/>
          <w:szCs w:val="24"/>
        </w:rPr>
      </w:pPr>
    </w:p>
    <w:p w14:paraId="71AA26E7" w14:textId="77777777" w:rsidR="00946A75" w:rsidRPr="00E01953" w:rsidRDefault="00946A75" w:rsidP="00946A75">
      <w:pPr>
        <w:rPr>
          <w:rFonts w:ascii="Arial" w:hAnsi="Arial"/>
          <w:b/>
          <w:sz w:val="24"/>
          <w:szCs w:val="24"/>
        </w:rPr>
      </w:pPr>
      <w:r w:rsidRPr="00E01953">
        <w:rPr>
          <w:rFonts w:ascii="Arial" w:hAnsi="Arial"/>
          <w:b/>
          <w:sz w:val="24"/>
          <w:szCs w:val="24"/>
        </w:rPr>
        <w:t>La présente offre est acceptée.</w:t>
      </w:r>
    </w:p>
    <w:p w14:paraId="27A36321" w14:textId="77777777"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14:paraId="421EC287" w14:textId="77777777" w:rsidR="00E01953" w:rsidRPr="00E01953" w:rsidRDefault="00E01953" w:rsidP="00E01953">
      <w:pPr>
        <w:rPr>
          <w:rFonts w:ascii="Arial" w:hAnsi="Arial"/>
          <w:b/>
          <w:sz w:val="24"/>
          <w:szCs w:val="24"/>
        </w:rPr>
      </w:pPr>
      <w:r w:rsidRPr="00A80216">
        <w:rPr>
          <w:rFonts w:ascii="Arial" w:hAnsi="Arial"/>
          <w:b/>
          <w:sz w:val="24"/>
          <w:szCs w:val="24"/>
        </w:rPr>
        <w:t>Accord cadre à bons de commande conclu avec</w:t>
      </w:r>
      <w:r w:rsidR="00A80216" w:rsidRPr="00A80216">
        <w:rPr>
          <w:rFonts w:ascii="Arial" w:hAnsi="Arial"/>
          <w:b/>
          <w:sz w:val="24"/>
          <w:szCs w:val="24"/>
        </w:rPr>
        <w:t xml:space="preserve"> un</w:t>
      </w:r>
      <w:r w:rsidR="007B5BE2">
        <w:rPr>
          <w:rFonts w:ascii="Arial" w:hAnsi="Arial"/>
          <w:b/>
          <w:sz w:val="24"/>
          <w:szCs w:val="24"/>
        </w:rPr>
        <w:t xml:space="preserve"> montant</w:t>
      </w:r>
      <w:r w:rsidR="00A80216" w:rsidRPr="00A80216">
        <w:rPr>
          <w:rFonts w:ascii="Arial" w:hAnsi="Arial"/>
          <w:b/>
          <w:sz w:val="24"/>
          <w:szCs w:val="24"/>
        </w:rPr>
        <w:t xml:space="preserve"> maximum</w:t>
      </w:r>
      <w:r w:rsidR="007B5BE2">
        <w:rPr>
          <w:rFonts w:ascii="Arial" w:hAnsi="Arial"/>
          <w:b/>
          <w:sz w:val="24"/>
          <w:szCs w:val="24"/>
        </w:rPr>
        <w:t>.</w:t>
      </w:r>
    </w:p>
    <w:p w14:paraId="31199135" w14:textId="77777777"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14:paraId="3CE461C4" w14:textId="77777777"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14:paraId="208768EF" w14:textId="77777777" w:rsidR="00946A75" w:rsidRDefault="00946A75" w:rsidP="009B45B9">
      <w:pPr>
        <w:tabs>
          <w:tab w:val="left" w:pos="851"/>
          <w:tab w:val="left" w:pos="3402"/>
          <w:tab w:val="left" w:pos="6237"/>
          <w:tab w:val="left" w:pos="9072"/>
        </w:tabs>
        <w:jc w:val="both"/>
        <w:rPr>
          <w:rFonts w:ascii="Arial" w:hAnsi="Arial" w:cs="Arial"/>
          <w:b/>
          <w:caps/>
        </w:rPr>
      </w:pPr>
    </w:p>
    <w:p w14:paraId="05D14C4E" w14:textId="77777777" w:rsidR="00946A75" w:rsidRDefault="00946A75" w:rsidP="00946A75">
      <w:pPr>
        <w:rPr>
          <w:rFonts w:ascii="Arial" w:hAnsi="Arial"/>
          <w:b/>
          <w:sz w:val="22"/>
          <w:szCs w:val="22"/>
        </w:rPr>
      </w:pPr>
      <w:r>
        <w:rPr>
          <w:rFonts w:ascii="Arial" w:hAnsi="Arial"/>
          <w:b/>
          <w:sz w:val="22"/>
          <w:szCs w:val="22"/>
        </w:rPr>
        <w:t xml:space="preserve">Annexes : </w:t>
      </w:r>
    </w:p>
    <w:p w14:paraId="4968F7A5" w14:textId="77777777" w:rsidR="00946A75" w:rsidRPr="00830336" w:rsidRDefault="00946A75" w:rsidP="00946A75">
      <w:pPr>
        <w:rPr>
          <w:rFonts w:ascii="Arial" w:hAnsi="Arial"/>
          <w:sz w:val="22"/>
          <w:szCs w:val="22"/>
        </w:rPr>
      </w:pPr>
      <w:r w:rsidRPr="00830336">
        <w:rPr>
          <w:rFonts w:ascii="Arial" w:hAnsi="Arial"/>
          <w:sz w:val="22"/>
          <w:szCs w:val="22"/>
        </w:rPr>
        <w:t>RIB</w:t>
      </w:r>
    </w:p>
    <w:p w14:paraId="5AF14E54" w14:textId="71EFDF4C" w:rsidR="00946A75" w:rsidRPr="00830336" w:rsidRDefault="00DC73AA" w:rsidP="00946A75">
      <w:pPr>
        <w:rPr>
          <w:rFonts w:ascii="Arial" w:hAnsi="Arial"/>
          <w:sz w:val="22"/>
          <w:szCs w:val="22"/>
        </w:rPr>
      </w:pPr>
      <w:r>
        <w:rPr>
          <w:rFonts w:ascii="Arial" w:hAnsi="Arial"/>
          <w:sz w:val="22"/>
          <w:szCs w:val="22"/>
        </w:rPr>
        <w:t>Annexe financière</w:t>
      </w:r>
    </w:p>
    <w:p w14:paraId="7656E11A" w14:textId="77777777" w:rsidR="00946A75" w:rsidRDefault="00946A75" w:rsidP="009B45B9">
      <w:pPr>
        <w:tabs>
          <w:tab w:val="left" w:pos="851"/>
          <w:tab w:val="left" w:pos="3402"/>
          <w:tab w:val="left" w:pos="6237"/>
          <w:tab w:val="left" w:pos="9072"/>
        </w:tabs>
        <w:jc w:val="both"/>
        <w:rPr>
          <w:rFonts w:ascii="Arial" w:hAnsi="Arial" w:cs="Arial"/>
          <w:b/>
          <w:caps/>
        </w:rPr>
      </w:pPr>
    </w:p>
    <w:p w14:paraId="7E06948F" w14:textId="77777777" w:rsidR="00946A75" w:rsidRDefault="00946A75" w:rsidP="009B45B9">
      <w:pPr>
        <w:tabs>
          <w:tab w:val="left" w:pos="851"/>
          <w:tab w:val="left" w:pos="3402"/>
          <w:tab w:val="left" w:pos="6237"/>
          <w:tab w:val="left" w:pos="9072"/>
        </w:tabs>
        <w:jc w:val="both"/>
        <w:rPr>
          <w:rFonts w:ascii="Arial" w:hAnsi="Arial" w:cs="Arial"/>
          <w:b/>
          <w:caps/>
        </w:rPr>
      </w:pPr>
    </w:p>
    <w:p w14:paraId="5D7E245D" w14:textId="77777777" w:rsidR="00946A75" w:rsidRDefault="00946A75" w:rsidP="009B45B9">
      <w:pPr>
        <w:tabs>
          <w:tab w:val="left" w:pos="851"/>
          <w:tab w:val="left" w:pos="3402"/>
          <w:tab w:val="left" w:pos="6237"/>
          <w:tab w:val="left" w:pos="9072"/>
        </w:tabs>
        <w:jc w:val="both"/>
        <w:rPr>
          <w:rFonts w:ascii="Arial" w:hAnsi="Arial" w:cs="Arial"/>
          <w:b/>
          <w:caps/>
        </w:rPr>
      </w:pPr>
    </w:p>
    <w:p w14:paraId="4B45EBB6" w14:textId="77777777" w:rsidR="00946A75" w:rsidRDefault="00946A75" w:rsidP="009B45B9">
      <w:pPr>
        <w:tabs>
          <w:tab w:val="left" w:pos="851"/>
          <w:tab w:val="left" w:pos="3402"/>
          <w:tab w:val="left" w:pos="6237"/>
          <w:tab w:val="left" w:pos="9072"/>
        </w:tabs>
        <w:jc w:val="both"/>
        <w:rPr>
          <w:rFonts w:ascii="Arial" w:hAnsi="Arial" w:cs="Arial"/>
          <w:b/>
          <w:caps/>
        </w:rPr>
      </w:pPr>
    </w:p>
    <w:p w14:paraId="54707C7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A6472F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A9A75D8" w14:textId="77777777" w:rsidR="009B1CD0" w:rsidRDefault="009B1CD0" w:rsidP="009B45B9">
      <w:pPr>
        <w:tabs>
          <w:tab w:val="left" w:pos="851"/>
        </w:tabs>
        <w:rPr>
          <w:rFonts w:ascii="Arial" w:hAnsi="Arial" w:cs="Arial"/>
        </w:rPr>
      </w:pPr>
    </w:p>
    <w:p w14:paraId="12A7C7B2" w14:textId="77777777" w:rsidR="009B1CD0" w:rsidRDefault="009B1CD0" w:rsidP="009B45B9">
      <w:pPr>
        <w:tabs>
          <w:tab w:val="left" w:pos="851"/>
        </w:tabs>
        <w:rPr>
          <w:rFonts w:ascii="Arial" w:hAnsi="Arial" w:cs="Arial"/>
        </w:rPr>
      </w:pPr>
    </w:p>
    <w:p w14:paraId="49A4C49D" w14:textId="77777777" w:rsidR="009B1CD0" w:rsidRDefault="009B1CD0" w:rsidP="009B45B9">
      <w:pPr>
        <w:tabs>
          <w:tab w:val="left" w:pos="851"/>
        </w:tabs>
        <w:rPr>
          <w:rFonts w:ascii="Arial" w:hAnsi="Arial" w:cs="Arial"/>
        </w:rPr>
      </w:pPr>
    </w:p>
    <w:p w14:paraId="5117A9C7" w14:textId="77777777" w:rsidR="001C40C0" w:rsidRDefault="001C40C0" w:rsidP="009B45B9">
      <w:pPr>
        <w:tabs>
          <w:tab w:val="left" w:pos="851"/>
        </w:tabs>
        <w:rPr>
          <w:rFonts w:ascii="Arial" w:hAnsi="Arial" w:cs="Arial"/>
        </w:rPr>
      </w:pPr>
    </w:p>
    <w:p w14:paraId="13D922F8" w14:textId="77777777" w:rsidR="009B1CD0" w:rsidRDefault="009B1CD0" w:rsidP="009B45B9">
      <w:pPr>
        <w:tabs>
          <w:tab w:val="left" w:pos="851"/>
        </w:tabs>
        <w:rPr>
          <w:rFonts w:ascii="Arial" w:hAnsi="Arial" w:cs="Arial"/>
        </w:rPr>
      </w:pPr>
    </w:p>
    <w:p w14:paraId="0C1F383F" w14:textId="77777777" w:rsidR="009B1CD0" w:rsidRDefault="009B1CD0" w:rsidP="009B45B9">
      <w:pPr>
        <w:tabs>
          <w:tab w:val="left" w:pos="851"/>
        </w:tabs>
        <w:rPr>
          <w:rFonts w:ascii="Arial" w:hAnsi="Arial" w:cs="Arial"/>
        </w:rPr>
      </w:pPr>
    </w:p>
    <w:p w14:paraId="24BD8C8D" w14:textId="77777777" w:rsidR="00A80216" w:rsidRDefault="009B1CD0" w:rsidP="00A80216">
      <w:pPr>
        <w:tabs>
          <w:tab w:val="left" w:pos="851"/>
          <w:tab w:val="left" w:pos="5245"/>
          <w:tab w:val="left" w:pos="7371"/>
          <w:tab w:val="left" w:pos="7655"/>
        </w:tabs>
        <w:jc w:val="both"/>
      </w:pPr>
      <w:r>
        <w:rPr>
          <w:rFonts w:ascii="Arial" w:hAnsi="Arial" w:cs="Arial"/>
        </w:rPr>
        <w:tab/>
      </w:r>
      <w:r w:rsidR="00946A75">
        <w:rPr>
          <w:rFonts w:ascii="Arial" w:hAnsi="Arial" w:cs="Arial"/>
        </w:rPr>
        <w:tab/>
      </w:r>
      <w:r>
        <w:rPr>
          <w:rFonts w:ascii="Arial" w:hAnsi="Arial" w:cs="Arial"/>
        </w:rPr>
        <w:t>A </w:t>
      </w:r>
      <w:r w:rsidR="00946A75">
        <w:rPr>
          <w:rFonts w:ascii="Arial" w:hAnsi="Arial" w:cs="Arial"/>
        </w:rPr>
        <w:t>Orléans</w:t>
      </w:r>
      <w:r>
        <w:rPr>
          <w:rFonts w:ascii="Arial" w:hAnsi="Arial" w:cs="Arial"/>
        </w:rPr>
        <w:t xml:space="preserve">, le </w:t>
      </w:r>
    </w:p>
    <w:p w14:paraId="16C5B187" w14:textId="77777777" w:rsidR="00A80216" w:rsidRDefault="00A80216" w:rsidP="00A80216">
      <w:pPr>
        <w:tabs>
          <w:tab w:val="left" w:pos="851"/>
          <w:tab w:val="left" w:pos="5245"/>
          <w:tab w:val="left" w:pos="7371"/>
          <w:tab w:val="left" w:pos="7655"/>
        </w:tabs>
        <w:jc w:val="both"/>
      </w:pPr>
    </w:p>
    <w:p w14:paraId="39383347" w14:textId="77777777" w:rsidR="009B1CD0" w:rsidRDefault="009B1CD0" w:rsidP="009B45B9">
      <w:pPr>
        <w:tabs>
          <w:tab w:val="left" w:pos="851"/>
        </w:tabs>
      </w:pPr>
    </w:p>
    <w:p w14:paraId="3C13FD37" w14:textId="77777777" w:rsidR="009B1CD0" w:rsidRDefault="009B1CD0" w:rsidP="009B45B9">
      <w:pPr>
        <w:tabs>
          <w:tab w:val="left" w:pos="851"/>
        </w:tabs>
      </w:pPr>
    </w:p>
    <w:p w14:paraId="65E5F95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9AD6E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932DEB1" w14:textId="77777777" w:rsidR="009B1CD0" w:rsidRDefault="009B1CD0" w:rsidP="009B45B9">
      <w:pPr>
        <w:tabs>
          <w:tab w:val="left" w:pos="851"/>
        </w:tabs>
        <w:jc w:val="both"/>
      </w:pPr>
    </w:p>
    <w:p w14:paraId="3F95FB6D" w14:textId="77777777" w:rsidR="009B1CD0" w:rsidRDefault="009B1CD0" w:rsidP="009B45B9">
      <w:pPr>
        <w:tabs>
          <w:tab w:val="left" w:pos="851"/>
        </w:tabs>
        <w:jc w:val="both"/>
      </w:pPr>
    </w:p>
    <w:p w14:paraId="77DB573E" w14:textId="77777777" w:rsidR="00946A75" w:rsidRDefault="00946A75" w:rsidP="00946A75">
      <w:pPr>
        <w:ind w:left="5670" w:firstLine="567"/>
        <w:jc w:val="both"/>
      </w:pPr>
      <w:r>
        <w:t>Monsieur le Directeur Général</w:t>
      </w:r>
    </w:p>
    <w:p w14:paraId="34AECCC7" w14:textId="77777777" w:rsidR="00946A75" w:rsidRDefault="00946A75" w:rsidP="00946A75">
      <w:pPr>
        <w:jc w:val="both"/>
      </w:pPr>
      <w:r>
        <w:tab/>
      </w:r>
      <w:r>
        <w:tab/>
      </w:r>
      <w:r>
        <w:tab/>
      </w:r>
      <w:r>
        <w:tab/>
      </w:r>
      <w:r>
        <w:tab/>
      </w:r>
      <w:r>
        <w:tab/>
      </w:r>
      <w:r>
        <w:tab/>
      </w:r>
      <w:r>
        <w:tab/>
      </w:r>
      <w:r>
        <w:tab/>
      </w:r>
      <w:r>
        <w:tab/>
      </w:r>
    </w:p>
    <w:p w14:paraId="30F2AD75" w14:textId="77777777" w:rsidR="00946A75" w:rsidRDefault="00946A75" w:rsidP="00946A75">
      <w:pPr>
        <w:ind w:left="5670" w:firstLine="567"/>
        <w:jc w:val="both"/>
      </w:pPr>
      <w:r>
        <w:t>Olivier BOYER</w:t>
      </w:r>
    </w:p>
    <w:p w14:paraId="68F54010" w14:textId="77777777" w:rsidR="002C2CA3" w:rsidRDefault="002C2CA3" w:rsidP="009B45B9">
      <w:pPr>
        <w:tabs>
          <w:tab w:val="left" w:pos="851"/>
        </w:tabs>
        <w:jc w:val="both"/>
      </w:pPr>
    </w:p>
    <w:p w14:paraId="23A7887F" w14:textId="77777777" w:rsidR="008B2A38" w:rsidRDefault="008B2A38" w:rsidP="009B45B9">
      <w:pPr>
        <w:tabs>
          <w:tab w:val="left" w:pos="851"/>
        </w:tabs>
        <w:jc w:val="both"/>
      </w:pPr>
    </w:p>
    <w:p w14:paraId="6D2C2C14" w14:textId="77777777" w:rsidR="001C40C0" w:rsidRDefault="001C40C0" w:rsidP="009B45B9">
      <w:pPr>
        <w:tabs>
          <w:tab w:val="left" w:pos="851"/>
        </w:tabs>
        <w:rPr>
          <w:rFonts w:ascii="Arial" w:hAnsi="Arial" w:cs="Arial"/>
        </w:rPr>
      </w:pPr>
    </w:p>
    <w:p w14:paraId="52A3E118" w14:textId="77777777" w:rsidR="008B2A38" w:rsidRDefault="008B2A38" w:rsidP="009B45B9">
      <w:pPr>
        <w:tabs>
          <w:tab w:val="left" w:pos="851"/>
        </w:tabs>
        <w:rPr>
          <w:rFonts w:ascii="Arial" w:hAnsi="Arial" w:cs="Arial"/>
        </w:rPr>
      </w:pPr>
    </w:p>
    <w:p w14:paraId="73FF29DC" w14:textId="77777777" w:rsidR="00946A75" w:rsidRDefault="00946A75" w:rsidP="009B45B9">
      <w:pPr>
        <w:tabs>
          <w:tab w:val="left" w:pos="851"/>
        </w:tabs>
        <w:rPr>
          <w:rFonts w:ascii="Arial" w:hAnsi="Arial" w:cs="Arial"/>
        </w:rPr>
      </w:pPr>
    </w:p>
    <w:p w14:paraId="1EF5DC74" w14:textId="77777777" w:rsidR="00A80216" w:rsidRDefault="00A80216" w:rsidP="009B45B9">
      <w:pPr>
        <w:tabs>
          <w:tab w:val="left" w:pos="851"/>
        </w:tabs>
        <w:rPr>
          <w:rFonts w:ascii="Arial" w:hAnsi="Arial" w:cs="Arial"/>
        </w:rPr>
      </w:pPr>
    </w:p>
    <w:p w14:paraId="5917079C" w14:textId="77777777" w:rsidR="00A80216" w:rsidRDefault="00A80216" w:rsidP="009B45B9">
      <w:pPr>
        <w:tabs>
          <w:tab w:val="left" w:pos="851"/>
        </w:tabs>
        <w:rPr>
          <w:rFonts w:ascii="Arial" w:hAnsi="Arial" w:cs="Arial"/>
        </w:rPr>
      </w:pPr>
    </w:p>
    <w:p w14:paraId="638BD1B9" w14:textId="77777777" w:rsidR="00A80216" w:rsidRDefault="00A80216" w:rsidP="009B45B9">
      <w:pPr>
        <w:tabs>
          <w:tab w:val="left" w:pos="851"/>
        </w:tabs>
        <w:rPr>
          <w:rFonts w:ascii="Arial" w:hAnsi="Arial" w:cs="Arial"/>
        </w:rPr>
      </w:pPr>
    </w:p>
    <w:p w14:paraId="05F98F2F" w14:textId="77777777" w:rsidR="00A80216" w:rsidRDefault="00A80216" w:rsidP="009B45B9">
      <w:pPr>
        <w:tabs>
          <w:tab w:val="left" w:pos="851"/>
        </w:tabs>
        <w:rPr>
          <w:rFonts w:ascii="Arial" w:hAnsi="Arial" w:cs="Arial"/>
        </w:rPr>
      </w:pPr>
    </w:p>
    <w:p w14:paraId="51F6C3E8" w14:textId="77777777" w:rsidR="00A80216" w:rsidRDefault="00A80216" w:rsidP="009B45B9">
      <w:pPr>
        <w:tabs>
          <w:tab w:val="left" w:pos="851"/>
        </w:tabs>
        <w:rPr>
          <w:rFonts w:ascii="Arial" w:hAnsi="Arial" w:cs="Arial"/>
        </w:rPr>
      </w:pPr>
    </w:p>
    <w:p w14:paraId="02C68037" w14:textId="77777777" w:rsidR="00A80216" w:rsidRDefault="00A80216" w:rsidP="009B45B9">
      <w:pPr>
        <w:tabs>
          <w:tab w:val="left" w:pos="851"/>
        </w:tabs>
        <w:rPr>
          <w:rFonts w:ascii="Arial" w:hAnsi="Arial" w:cs="Arial"/>
        </w:rPr>
      </w:pPr>
    </w:p>
    <w:p w14:paraId="143164CC" w14:textId="77777777" w:rsidR="00A80216" w:rsidRDefault="00A80216" w:rsidP="009B45B9">
      <w:pPr>
        <w:tabs>
          <w:tab w:val="left" w:pos="851"/>
        </w:tabs>
        <w:rPr>
          <w:rFonts w:ascii="Arial" w:hAnsi="Arial" w:cs="Arial"/>
        </w:rPr>
      </w:pPr>
    </w:p>
    <w:p w14:paraId="45F49D09" w14:textId="77777777" w:rsidR="00A80216" w:rsidRDefault="00A80216" w:rsidP="009B45B9">
      <w:pPr>
        <w:tabs>
          <w:tab w:val="left" w:pos="851"/>
        </w:tabs>
        <w:rPr>
          <w:rFonts w:ascii="Arial" w:hAnsi="Arial" w:cs="Arial"/>
        </w:rPr>
      </w:pPr>
    </w:p>
    <w:p w14:paraId="54393238" w14:textId="77777777" w:rsidR="00A80216" w:rsidRDefault="00A80216" w:rsidP="009B45B9">
      <w:pPr>
        <w:tabs>
          <w:tab w:val="left" w:pos="851"/>
        </w:tabs>
        <w:rPr>
          <w:rFonts w:ascii="Arial" w:hAnsi="Arial" w:cs="Arial"/>
        </w:rPr>
      </w:pPr>
    </w:p>
    <w:p w14:paraId="314860EA" w14:textId="77777777" w:rsidR="00A80216" w:rsidRDefault="00A80216" w:rsidP="009B45B9">
      <w:pPr>
        <w:tabs>
          <w:tab w:val="left" w:pos="851"/>
        </w:tabs>
        <w:rPr>
          <w:rFonts w:ascii="Arial" w:hAnsi="Arial" w:cs="Arial"/>
        </w:rPr>
      </w:pPr>
    </w:p>
    <w:p w14:paraId="40BAD14A" w14:textId="77777777" w:rsidR="00946A75" w:rsidRDefault="00946A75" w:rsidP="009B45B9">
      <w:pPr>
        <w:tabs>
          <w:tab w:val="left" w:pos="851"/>
        </w:tabs>
        <w:rPr>
          <w:rFonts w:ascii="Arial" w:hAnsi="Arial" w:cs="Arial"/>
        </w:rPr>
      </w:pPr>
    </w:p>
    <w:p w14:paraId="59FBED61" w14:textId="77777777" w:rsidR="003A7270" w:rsidRDefault="003A7270" w:rsidP="009B45B9">
      <w:pPr>
        <w:tabs>
          <w:tab w:val="left" w:pos="851"/>
        </w:tabs>
        <w:rPr>
          <w:rFonts w:ascii="Arial" w:hAnsi="Arial" w:cs="Arial"/>
        </w:rPr>
      </w:pPr>
    </w:p>
    <w:p w14:paraId="30CE98DA"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EE31" w14:textId="77777777" w:rsidR="0047691E" w:rsidRDefault="0047691E">
      <w:r>
        <w:separator/>
      </w:r>
    </w:p>
  </w:endnote>
  <w:endnote w:type="continuationSeparator" w:id="0">
    <w:p w14:paraId="307C4530" w14:textId="77777777" w:rsidR="0047691E" w:rsidRDefault="00476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6618A12" w14:textId="77777777" w:rsidTr="0083205E">
      <w:trPr>
        <w:tblHeader/>
      </w:trPr>
      <w:tc>
        <w:tcPr>
          <w:tcW w:w="2906" w:type="dxa"/>
          <w:shd w:val="clear" w:color="auto" w:fill="66CCFF"/>
        </w:tcPr>
        <w:p w14:paraId="3203F55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CE74D76" w14:textId="77777777" w:rsidR="005824AE" w:rsidRDefault="005824AE" w:rsidP="00FE48C9">
          <w:pPr>
            <w:jc w:val="center"/>
            <w:rPr>
              <w:rFonts w:ascii="Arial" w:hAnsi="Arial" w:cs="Arial"/>
              <w:b/>
            </w:rPr>
          </w:pPr>
        </w:p>
      </w:tc>
      <w:tc>
        <w:tcPr>
          <w:tcW w:w="896" w:type="dxa"/>
          <w:shd w:val="clear" w:color="auto" w:fill="66CCFF"/>
        </w:tcPr>
        <w:p w14:paraId="30939FA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A619AB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749C">
            <w:rPr>
              <w:rStyle w:val="Numrodepage"/>
              <w:rFonts w:cs="Arial"/>
              <w:b/>
              <w:noProof/>
            </w:rPr>
            <w:t>6</w:t>
          </w:r>
          <w:r>
            <w:rPr>
              <w:rStyle w:val="Numrodepage"/>
              <w:rFonts w:cs="Arial"/>
              <w:b/>
            </w:rPr>
            <w:fldChar w:fldCharType="end"/>
          </w:r>
        </w:p>
      </w:tc>
      <w:tc>
        <w:tcPr>
          <w:tcW w:w="165" w:type="dxa"/>
          <w:shd w:val="clear" w:color="auto" w:fill="66CCFF"/>
        </w:tcPr>
        <w:p w14:paraId="7D787940" w14:textId="77777777" w:rsidR="005824AE" w:rsidRDefault="005824AE">
          <w:pPr>
            <w:jc w:val="center"/>
          </w:pPr>
          <w:r>
            <w:rPr>
              <w:rFonts w:ascii="Arial" w:hAnsi="Arial" w:cs="Arial"/>
              <w:b/>
            </w:rPr>
            <w:t>/</w:t>
          </w:r>
        </w:p>
      </w:tc>
      <w:tc>
        <w:tcPr>
          <w:tcW w:w="544" w:type="dxa"/>
          <w:shd w:val="clear" w:color="auto" w:fill="66CCFF"/>
        </w:tcPr>
        <w:p w14:paraId="11D07D3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749C">
            <w:rPr>
              <w:rStyle w:val="Numrodepage"/>
              <w:rFonts w:cs="Arial"/>
              <w:b/>
              <w:noProof/>
            </w:rPr>
            <w:t>6</w:t>
          </w:r>
          <w:r>
            <w:rPr>
              <w:rStyle w:val="Numrodepage"/>
              <w:rFonts w:cs="Arial"/>
              <w:b/>
            </w:rPr>
            <w:fldChar w:fldCharType="end"/>
          </w:r>
        </w:p>
      </w:tc>
    </w:tr>
  </w:tbl>
  <w:p w14:paraId="66FA8025" w14:textId="77777777" w:rsidR="005824AE" w:rsidRPr="00840934" w:rsidRDefault="005824AE" w:rsidP="007C2EC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6C042" w14:textId="77777777" w:rsidR="0047691E" w:rsidRDefault="0047691E">
      <w:r>
        <w:separator/>
      </w:r>
    </w:p>
  </w:footnote>
  <w:footnote w:type="continuationSeparator" w:id="0">
    <w:p w14:paraId="10AD54AD" w14:textId="77777777" w:rsidR="0047691E" w:rsidRDefault="0047691E">
      <w:r>
        <w:continuationSeparator/>
      </w:r>
    </w:p>
  </w:footnote>
  <w:footnote w:id="1">
    <w:p w14:paraId="04541E6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A1EA04C"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3F83F6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54853360">
    <w:abstractNumId w:val="0"/>
  </w:num>
  <w:num w:numId="2" w16cid:durableId="441921117">
    <w:abstractNumId w:val="1"/>
  </w:num>
  <w:num w:numId="3" w16cid:durableId="1051416141">
    <w:abstractNumId w:val="2"/>
  </w:num>
  <w:num w:numId="4" w16cid:durableId="1926037538">
    <w:abstractNumId w:val="4"/>
  </w:num>
  <w:num w:numId="5" w16cid:durableId="17389622">
    <w:abstractNumId w:val="3"/>
  </w:num>
  <w:num w:numId="6" w16cid:durableId="19855736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0CA5"/>
    <w:rsid w:val="00036500"/>
    <w:rsid w:val="00044A4B"/>
    <w:rsid w:val="00067F94"/>
    <w:rsid w:val="000A2E05"/>
    <w:rsid w:val="000E0020"/>
    <w:rsid w:val="000E2274"/>
    <w:rsid w:val="00134C3D"/>
    <w:rsid w:val="00143A26"/>
    <w:rsid w:val="00166B56"/>
    <w:rsid w:val="00174505"/>
    <w:rsid w:val="001A3551"/>
    <w:rsid w:val="001C40C0"/>
    <w:rsid w:val="001C733C"/>
    <w:rsid w:val="001D09C7"/>
    <w:rsid w:val="001D4101"/>
    <w:rsid w:val="001F252E"/>
    <w:rsid w:val="0021527A"/>
    <w:rsid w:val="0021797C"/>
    <w:rsid w:val="00225A1A"/>
    <w:rsid w:val="002904AF"/>
    <w:rsid w:val="002B3AC8"/>
    <w:rsid w:val="002C2CA3"/>
    <w:rsid w:val="002C4B3E"/>
    <w:rsid w:val="002C79D6"/>
    <w:rsid w:val="002E56C1"/>
    <w:rsid w:val="00332B12"/>
    <w:rsid w:val="00345188"/>
    <w:rsid w:val="00354C04"/>
    <w:rsid w:val="00385E76"/>
    <w:rsid w:val="003A7270"/>
    <w:rsid w:val="003B37E2"/>
    <w:rsid w:val="003B6970"/>
    <w:rsid w:val="003D1EEB"/>
    <w:rsid w:val="0043706E"/>
    <w:rsid w:val="0044597F"/>
    <w:rsid w:val="0047691E"/>
    <w:rsid w:val="004A7169"/>
    <w:rsid w:val="004C5755"/>
    <w:rsid w:val="004D2ADE"/>
    <w:rsid w:val="004E3300"/>
    <w:rsid w:val="004E75A6"/>
    <w:rsid w:val="00514DAF"/>
    <w:rsid w:val="00532EC7"/>
    <w:rsid w:val="00541CA3"/>
    <w:rsid w:val="005546A9"/>
    <w:rsid w:val="005824AE"/>
    <w:rsid w:val="005824EE"/>
    <w:rsid w:val="005846FB"/>
    <w:rsid w:val="005868DA"/>
    <w:rsid w:val="005A05C1"/>
    <w:rsid w:val="005A4A3B"/>
    <w:rsid w:val="005A4CB5"/>
    <w:rsid w:val="005B2316"/>
    <w:rsid w:val="005F0DCE"/>
    <w:rsid w:val="0061068C"/>
    <w:rsid w:val="0064560F"/>
    <w:rsid w:val="00660727"/>
    <w:rsid w:val="006A37B0"/>
    <w:rsid w:val="006B4E46"/>
    <w:rsid w:val="006B5057"/>
    <w:rsid w:val="006C4338"/>
    <w:rsid w:val="006F3DF9"/>
    <w:rsid w:val="007060E5"/>
    <w:rsid w:val="00710FD6"/>
    <w:rsid w:val="00730A78"/>
    <w:rsid w:val="00757151"/>
    <w:rsid w:val="007909E0"/>
    <w:rsid w:val="0079785C"/>
    <w:rsid w:val="007B5BE2"/>
    <w:rsid w:val="007C2EC0"/>
    <w:rsid w:val="007D4001"/>
    <w:rsid w:val="007D7A65"/>
    <w:rsid w:val="007F68A6"/>
    <w:rsid w:val="0083205E"/>
    <w:rsid w:val="00840934"/>
    <w:rsid w:val="00844DAA"/>
    <w:rsid w:val="008450C7"/>
    <w:rsid w:val="00876A73"/>
    <w:rsid w:val="008B2A38"/>
    <w:rsid w:val="00910E85"/>
    <w:rsid w:val="00930A5C"/>
    <w:rsid w:val="00934503"/>
    <w:rsid w:val="00946A75"/>
    <w:rsid w:val="00972598"/>
    <w:rsid w:val="00983FF3"/>
    <w:rsid w:val="009B1CD0"/>
    <w:rsid w:val="009B45B9"/>
    <w:rsid w:val="009C4738"/>
    <w:rsid w:val="009C618E"/>
    <w:rsid w:val="009D661E"/>
    <w:rsid w:val="009D7053"/>
    <w:rsid w:val="00A34D04"/>
    <w:rsid w:val="00A52ADF"/>
    <w:rsid w:val="00A627AC"/>
    <w:rsid w:val="00A80216"/>
    <w:rsid w:val="00A8486B"/>
    <w:rsid w:val="00A862DB"/>
    <w:rsid w:val="00AB749C"/>
    <w:rsid w:val="00AE7831"/>
    <w:rsid w:val="00B02608"/>
    <w:rsid w:val="00B0289C"/>
    <w:rsid w:val="00B054DA"/>
    <w:rsid w:val="00B87564"/>
    <w:rsid w:val="00B97597"/>
    <w:rsid w:val="00BA1464"/>
    <w:rsid w:val="00BA44E5"/>
    <w:rsid w:val="00BB4E19"/>
    <w:rsid w:val="00BD767E"/>
    <w:rsid w:val="00BE6078"/>
    <w:rsid w:val="00C23457"/>
    <w:rsid w:val="00C630AD"/>
    <w:rsid w:val="00C67C86"/>
    <w:rsid w:val="00C83930"/>
    <w:rsid w:val="00C91060"/>
    <w:rsid w:val="00C911FE"/>
    <w:rsid w:val="00CD185D"/>
    <w:rsid w:val="00CD46CC"/>
    <w:rsid w:val="00CE001B"/>
    <w:rsid w:val="00CE67FD"/>
    <w:rsid w:val="00D26AD2"/>
    <w:rsid w:val="00D337D7"/>
    <w:rsid w:val="00D412FD"/>
    <w:rsid w:val="00D46BC7"/>
    <w:rsid w:val="00D7730D"/>
    <w:rsid w:val="00D90A00"/>
    <w:rsid w:val="00DA3C31"/>
    <w:rsid w:val="00DC73AA"/>
    <w:rsid w:val="00DD0772"/>
    <w:rsid w:val="00E01953"/>
    <w:rsid w:val="00E0337A"/>
    <w:rsid w:val="00E20DB0"/>
    <w:rsid w:val="00E47798"/>
    <w:rsid w:val="00E74C76"/>
    <w:rsid w:val="00E96FF6"/>
    <w:rsid w:val="00ED680F"/>
    <w:rsid w:val="00F0028E"/>
    <w:rsid w:val="00F706B9"/>
    <w:rsid w:val="00F92811"/>
    <w:rsid w:val="00FA1CC1"/>
    <w:rsid w:val="00FA1EA8"/>
    <w:rsid w:val="00FD5ED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24B2568"/>
  <w15:chartTrackingRefBased/>
  <w15:docId w15:val="{9D8196A1-30C8-43AC-8576-34A138CA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3399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187AD-F54F-4568-8D78-7176D882F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61</TotalTime>
  <Pages>6</Pages>
  <Words>2176</Words>
  <Characters>11968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14116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 CARVALHO Cindy</cp:lastModifiedBy>
  <cp:revision>28</cp:revision>
  <cp:lastPrinted>2016-11-04T12:53:00Z</cp:lastPrinted>
  <dcterms:created xsi:type="dcterms:W3CDTF">2024-09-30T12:22:00Z</dcterms:created>
  <dcterms:modified xsi:type="dcterms:W3CDTF">2025-07-22T13:49:00Z</dcterms:modified>
</cp:coreProperties>
</file>